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409" w:rsidRPr="00144027" w:rsidRDefault="005C7409" w:rsidP="00144027">
      <w:pPr>
        <w:rPr>
          <w:rFonts w:ascii="Arial" w:hAnsi="Arial" w:cs="Arial"/>
          <w:b/>
          <w:sz w:val="22"/>
          <w:szCs w:val="22"/>
        </w:rPr>
      </w:pPr>
      <w:r w:rsidRPr="00144027">
        <w:rPr>
          <w:rFonts w:ascii="Arial" w:hAnsi="Arial" w:cs="Arial"/>
          <w:b/>
          <w:bCs/>
          <w:sz w:val="22"/>
          <w:szCs w:val="22"/>
        </w:rPr>
        <w:t xml:space="preserve">Příloha č. </w:t>
      </w:r>
      <w:r w:rsidR="00E6192E">
        <w:rPr>
          <w:rFonts w:ascii="Arial" w:hAnsi="Arial" w:cs="Arial"/>
          <w:b/>
          <w:bCs/>
          <w:sz w:val="22"/>
          <w:szCs w:val="22"/>
        </w:rPr>
        <w:t>1</w:t>
      </w:r>
      <w:r w:rsidRPr="00144027">
        <w:rPr>
          <w:rFonts w:ascii="Arial" w:hAnsi="Arial" w:cs="Arial"/>
          <w:b/>
          <w:bCs/>
          <w:sz w:val="22"/>
          <w:szCs w:val="22"/>
        </w:rPr>
        <w:t xml:space="preserve"> </w:t>
      </w:r>
      <w:r w:rsidR="00144027">
        <w:rPr>
          <w:rFonts w:ascii="Arial" w:hAnsi="Arial" w:cs="Arial"/>
          <w:b/>
          <w:bCs/>
          <w:sz w:val="22"/>
          <w:szCs w:val="22"/>
        </w:rPr>
        <w:t xml:space="preserve">zadávací dokumentace </w:t>
      </w:r>
      <w:r w:rsidRPr="00144027">
        <w:rPr>
          <w:rFonts w:ascii="Arial" w:hAnsi="Arial" w:cs="Arial"/>
          <w:b/>
          <w:bCs/>
          <w:sz w:val="22"/>
          <w:szCs w:val="22"/>
        </w:rPr>
        <w:t>– Návrh smlouvy (o</w:t>
      </w:r>
      <w:r w:rsidRPr="00144027">
        <w:rPr>
          <w:rFonts w:ascii="Arial" w:hAnsi="Arial" w:cs="Arial"/>
          <w:b/>
          <w:sz w:val="22"/>
          <w:szCs w:val="22"/>
        </w:rPr>
        <w:t>bchodní podmínky zadavatele)</w:t>
      </w:r>
    </w:p>
    <w:p w:rsidR="005C7409" w:rsidRPr="00144027" w:rsidRDefault="005C7409" w:rsidP="00144027">
      <w:pPr>
        <w:pStyle w:val="odrkyChar"/>
        <w:spacing w:before="0" w:after="0"/>
        <w:outlineLvl w:val="0"/>
        <w:rPr>
          <w:highlight w:val="lightGray"/>
        </w:rPr>
      </w:pPr>
    </w:p>
    <w:p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rsidR="00144027" w:rsidRDefault="00144027" w:rsidP="00144027">
      <w:pPr>
        <w:pStyle w:val="Podnadpis"/>
        <w:tabs>
          <w:tab w:val="right" w:pos="9638"/>
        </w:tabs>
        <w:jc w:val="both"/>
        <w:rPr>
          <w:rFonts w:ascii="Arial" w:hAnsi="Arial" w:cs="Arial"/>
          <w:b w:val="0"/>
          <w:sz w:val="22"/>
          <w:szCs w:val="22"/>
        </w:rPr>
      </w:pPr>
    </w:p>
    <w:p w:rsidR="00144027" w:rsidRPr="00144027" w:rsidRDefault="00144027" w:rsidP="00144027">
      <w:pPr>
        <w:pStyle w:val="Podnadpis"/>
        <w:tabs>
          <w:tab w:val="right" w:pos="9638"/>
        </w:tabs>
        <w:jc w:val="both"/>
        <w:rPr>
          <w:rFonts w:ascii="Arial" w:hAnsi="Arial" w:cs="Arial"/>
          <w:b w:val="0"/>
          <w:sz w:val="22"/>
          <w:szCs w:val="22"/>
        </w:rPr>
      </w:pPr>
    </w:p>
    <w:p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rsidR="00144027" w:rsidRDefault="00144027" w:rsidP="00144027">
      <w:pPr>
        <w:pStyle w:val="Podnadpis"/>
        <w:tabs>
          <w:tab w:val="right" w:pos="9638"/>
        </w:tabs>
        <w:jc w:val="both"/>
        <w:rPr>
          <w:rFonts w:ascii="Arial" w:hAnsi="Arial" w:cs="Arial"/>
          <w:sz w:val="22"/>
          <w:szCs w:val="22"/>
        </w:rPr>
      </w:pPr>
    </w:p>
    <w:p w:rsidR="00144027" w:rsidRPr="004678C1" w:rsidRDefault="00144027" w:rsidP="00144027">
      <w:pPr>
        <w:pStyle w:val="Podnadpis"/>
        <w:tabs>
          <w:tab w:val="right" w:pos="9638"/>
        </w:tabs>
        <w:jc w:val="both"/>
        <w:rPr>
          <w:rFonts w:ascii="Arial" w:hAnsi="Arial" w:cs="Arial"/>
          <w:sz w:val="22"/>
          <w:szCs w:val="22"/>
        </w:rPr>
      </w:pPr>
    </w:p>
    <w:p w:rsidR="007E68E5" w:rsidRPr="004E6450" w:rsidRDefault="00144027" w:rsidP="007E68E5">
      <w:pPr>
        <w:ind w:left="2835" w:hanging="2835"/>
        <w:rPr>
          <w:rFonts w:ascii="Arial" w:hAnsi="Arial" w:cs="Arial"/>
          <w:b/>
          <w:sz w:val="22"/>
          <w:szCs w:val="22"/>
        </w:rPr>
      </w:pPr>
      <w:r w:rsidRPr="004E6450">
        <w:rPr>
          <w:rFonts w:ascii="Arial" w:hAnsi="Arial" w:cs="Arial"/>
          <w:b/>
          <w:bCs/>
          <w:sz w:val="22"/>
          <w:szCs w:val="22"/>
          <w:lang w:eastAsia="en-US"/>
        </w:rPr>
        <w:t>Kupující:</w:t>
      </w:r>
      <w:r w:rsidRPr="004E6450">
        <w:rPr>
          <w:rFonts w:ascii="Arial" w:hAnsi="Arial" w:cs="Arial"/>
          <w:bCs/>
          <w:sz w:val="22"/>
          <w:szCs w:val="22"/>
        </w:rPr>
        <w:tab/>
      </w:r>
      <w:r w:rsidR="00E11929" w:rsidRPr="004E6450">
        <w:rPr>
          <w:rFonts w:ascii="Arial" w:hAnsi="Arial" w:cs="Arial"/>
          <w:b/>
          <w:bCs/>
          <w:sz w:val="22"/>
          <w:szCs w:val="22"/>
        </w:rPr>
        <w:tab/>
      </w:r>
      <w:r w:rsidR="004E6450" w:rsidRPr="004E6450">
        <w:rPr>
          <w:rFonts w:ascii="Arial" w:hAnsi="Arial" w:cs="Arial"/>
          <w:b/>
          <w:color w:val="000000"/>
          <w:sz w:val="22"/>
          <w:szCs w:val="22"/>
          <w:shd w:val="clear" w:color="auto" w:fill="FFFFFF"/>
        </w:rPr>
        <w:t>Základní škola F. Hrubína Havířov-Podlesí, příspěvková organizace</w:t>
      </w:r>
    </w:p>
    <w:p w:rsidR="004678C1" w:rsidRPr="004E6450" w:rsidRDefault="0055632F" w:rsidP="004678C1">
      <w:pPr>
        <w:rPr>
          <w:rFonts w:ascii="Arial" w:hAnsi="Arial" w:cs="Arial"/>
          <w:sz w:val="22"/>
          <w:szCs w:val="22"/>
        </w:rPr>
      </w:pPr>
      <w:r w:rsidRPr="004E6450">
        <w:rPr>
          <w:rFonts w:ascii="Arial" w:hAnsi="Arial" w:cs="Arial"/>
          <w:sz w:val="22"/>
          <w:szCs w:val="22"/>
        </w:rPr>
        <w:t>jeho</w:t>
      </w:r>
      <w:r w:rsidR="004678C1" w:rsidRPr="004E6450">
        <w:rPr>
          <w:rFonts w:ascii="Arial" w:hAnsi="Arial" w:cs="Arial"/>
          <w:sz w:val="22"/>
          <w:szCs w:val="22"/>
        </w:rPr>
        <w:t xml:space="preserve">ž jménem jedná </w:t>
      </w:r>
      <w:r w:rsidR="007223E4" w:rsidRPr="004E6450">
        <w:rPr>
          <w:rFonts w:ascii="Arial" w:hAnsi="Arial" w:cs="Arial"/>
          <w:sz w:val="22"/>
          <w:szCs w:val="22"/>
        </w:rPr>
        <w:tab/>
      </w:r>
      <w:r w:rsidR="007223E4" w:rsidRPr="004E6450">
        <w:rPr>
          <w:rFonts w:ascii="Arial" w:hAnsi="Arial" w:cs="Arial"/>
          <w:sz w:val="22"/>
          <w:szCs w:val="22"/>
        </w:rPr>
        <w:tab/>
      </w:r>
      <w:r w:rsidR="004E6450" w:rsidRPr="004E6450">
        <w:rPr>
          <w:rFonts w:ascii="Arial" w:hAnsi="Arial" w:cs="Arial"/>
          <w:sz w:val="22"/>
          <w:szCs w:val="22"/>
        </w:rPr>
        <w:t>Mgr. Tomáš Ptáček, ředitel školy</w:t>
      </w:r>
    </w:p>
    <w:p w:rsidR="004E6450" w:rsidRPr="004E6450" w:rsidRDefault="004678C1" w:rsidP="004E6450">
      <w:pPr>
        <w:spacing w:before="120"/>
        <w:jc w:val="both"/>
        <w:rPr>
          <w:rFonts w:ascii="Arial" w:hAnsi="Arial" w:cs="Arial"/>
          <w:sz w:val="22"/>
          <w:szCs w:val="22"/>
        </w:rPr>
      </w:pPr>
      <w:r w:rsidRPr="004E6450">
        <w:rPr>
          <w:rFonts w:ascii="Arial" w:hAnsi="Arial" w:cs="Arial"/>
          <w:sz w:val="22"/>
          <w:szCs w:val="22"/>
        </w:rPr>
        <w:t>se sídlem:</w:t>
      </w:r>
      <w:r w:rsidRPr="004E6450">
        <w:rPr>
          <w:rFonts w:ascii="Arial" w:hAnsi="Arial" w:cs="Arial"/>
          <w:sz w:val="22"/>
          <w:szCs w:val="22"/>
        </w:rPr>
        <w:tab/>
      </w:r>
      <w:r w:rsidRPr="004E6450">
        <w:rPr>
          <w:rFonts w:ascii="Arial" w:hAnsi="Arial" w:cs="Arial"/>
          <w:sz w:val="22"/>
          <w:szCs w:val="22"/>
        </w:rPr>
        <w:tab/>
      </w:r>
      <w:r w:rsidRPr="004E6450">
        <w:rPr>
          <w:rFonts w:ascii="Arial" w:hAnsi="Arial" w:cs="Arial"/>
          <w:sz w:val="22"/>
          <w:szCs w:val="22"/>
        </w:rPr>
        <w:tab/>
      </w:r>
      <w:r w:rsidR="004E6450" w:rsidRPr="004E6450">
        <w:rPr>
          <w:rFonts w:ascii="Arial" w:hAnsi="Arial" w:cs="Arial"/>
          <w:sz w:val="22"/>
          <w:szCs w:val="22"/>
        </w:rPr>
        <w:t xml:space="preserve">Františka Hrubína 1537/5, 736 01 Havířov – Podlesí </w:t>
      </w:r>
    </w:p>
    <w:p w:rsidR="004678C1" w:rsidRPr="004E6450" w:rsidRDefault="004678C1" w:rsidP="004E6450">
      <w:pPr>
        <w:spacing w:before="120"/>
        <w:jc w:val="both"/>
        <w:rPr>
          <w:rFonts w:ascii="Arial" w:hAnsi="Arial" w:cs="Arial"/>
          <w:sz w:val="22"/>
          <w:szCs w:val="22"/>
        </w:rPr>
      </w:pPr>
      <w:r w:rsidRPr="004E6450">
        <w:rPr>
          <w:rFonts w:ascii="Arial" w:hAnsi="Arial" w:cs="Arial"/>
          <w:sz w:val="22"/>
          <w:szCs w:val="22"/>
        </w:rPr>
        <w:t xml:space="preserve">IČ: </w:t>
      </w:r>
      <w:r w:rsidRPr="004E6450">
        <w:rPr>
          <w:rFonts w:ascii="Arial" w:hAnsi="Arial" w:cs="Arial"/>
          <w:sz w:val="22"/>
          <w:szCs w:val="22"/>
        </w:rPr>
        <w:tab/>
      </w:r>
      <w:r w:rsidRPr="004E6450">
        <w:rPr>
          <w:rFonts w:ascii="Arial" w:hAnsi="Arial" w:cs="Arial"/>
          <w:sz w:val="22"/>
          <w:szCs w:val="22"/>
        </w:rPr>
        <w:tab/>
      </w:r>
      <w:r w:rsidRPr="004E6450">
        <w:rPr>
          <w:rFonts w:ascii="Arial" w:hAnsi="Arial" w:cs="Arial"/>
          <w:sz w:val="22"/>
          <w:szCs w:val="22"/>
        </w:rPr>
        <w:tab/>
      </w:r>
      <w:r w:rsidRPr="004E6450">
        <w:rPr>
          <w:rFonts w:ascii="Arial" w:hAnsi="Arial" w:cs="Arial"/>
          <w:sz w:val="22"/>
          <w:szCs w:val="22"/>
        </w:rPr>
        <w:tab/>
      </w:r>
      <w:r w:rsidR="004E6450" w:rsidRPr="004E6450">
        <w:rPr>
          <w:rFonts w:ascii="Arial" w:hAnsi="Arial" w:cs="Arial"/>
          <w:sz w:val="22"/>
          <w:szCs w:val="22"/>
        </w:rPr>
        <w:t>61988723</w:t>
      </w:r>
    </w:p>
    <w:p w:rsidR="00024013" w:rsidRPr="004E6450" w:rsidRDefault="00A64823" w:rsidP="004678C1">
      <w:pPr>
        <w:pStyle w:val="ZkladntextIMP"/>
        <w:tabs>
          <w:tab w:val="left" w:pos="1985"/>
        </w:tabs>
        <w:suppressAutoHyphens w:val="0"/>
        <w:spacing w:line="240" w:lineRule="auto"/>
        <w:rPr>
          <w:rFonts w:ascii="Arial" w:hAnsi="Arial" w:cs="Arial"/>
          <w:sz w:val="22"/>
          <w:szCs w:val="22"/>
        </w:rPr>
      </w:pPr>
      <w:r w:rsidRPr="004E6450">
        <w:rPr>
          <w:rFonts w:ascii="Arial" w:hAnsi="Arial" w:cs="Arial"/>
          <w:sz w:val="22"/>
          <w:szCs w:val="22"/>
        </w:rPr>
        <w:t>bankovní ústav:</w:t>
      </w:r>
      <w:r w:rsidRPr="004E6450">
        <w:rPr>
          <w:rFonts w:ascii="Arial" w:hAnsi="Arial" w:cs="Arial"/>
          <w:sz w:val="22"/>
          <w:szCs w:val="22"/>
        </w:rPr>
        <w:tab/>
      </w:r>
      <w:r w:rsidRPr="004E6450">
        <w:rPr>
          <w:rFonts w:ascii="Arial" w:hAnsi="Arial" w:cs="Arial"/>
          <w:sz w:val="22"/>
          <w:szCs w:val="22"/>
        </w:rPr>
        <w:tab/>
      </w:r>
      <w:r w:rsidRPr="004E6450">
        <w:rPr>
          <w:rFonts w:ascii="Arial" w:hAnsi="Arial" w:cs="Arial"/>
          <w:sz w:val="22"/>
          <w:szCs w:val="22"/>
        </w:rPr>
        <w:tab/>
      </w:r>
      <w:r w:rsidR="004E6450" w:rsidRPr="004E6450">
        <w:rPr>
          <w:rFonts w:ascii="Arial" w:hAnsi="Arial" w:cs="Arial"/>
          <w:sz w:val="22"/>
          <w:szCs w:val="22"/>
        </w:rPr>
        <w:t>MONETA Money Bank, a.s.,</w:t>
      </w:r>
    </w:p>
    <w:p w:rsidR="004E6450" w:rsidRPr="004E6450" w:rsidRDefault="004678C1" w:rsidP="004678C1">
      <w:pPr>
        <w:pStyle w:val="ZkladntextIMP"/>
        <w:tabs>
          <w:tab w:val="left" w:pos="1985"/>
        </w:tabs>
        <w:suppressAutoHyphens w:val="0"/>
        <w:spacing w:line="240" w:lineRule="auto"/>
        <w:rPr>
          <w:rFonts w:ascii="Arial" w:hAnsi="Arial" w:cs="Arial"/>
          <w:sz w:val="22"/>
          <w:szCs w:val="22"/>
        </w:rPr>
      </w:pPr>
      <w:r w:rsidRPr="004E6450">
        <w:rPr>
          <w:rFonts w:ascii="Arial" w:hAnsi="Arial" w:cs="Arial"/>
          <w:sz w:val="22"/>
          <w:szCs w:val="22"/>
        </w:rPr>
        <w:t>číslo účtu:</w:t>
      </w:r>
      <w:r w:rsidRPr="004E6450">
        <w:rPr>
          <w:rFonts w:ascii="Arial" w:hAnsi="Arial" w:cs="Arial"/>
          <w:sz w:val="22"/>
          <w:szCs w:val="22"/>
        </w:rPr>
        <w:tab/>
      </w:r>
      <w:r w:rsidRPr="004E6450">
        <w:rPr>
          <w:rFonts w:ascii="Arial" w:hAnsi="Arial" w:cs="Arial"/>
          <w:sz w:val="22"/>
          <w:szCs w:val="22"/>
        </w:rPr>
        <w:tab/>
      </w:r>
      <w:r w:rsidRPr="004E6450">
        <w:rPr>
          <w:rFonts w:ascii="Arial" w:hAnsi="Arial" w:cs="Arial"/>
          <w:sz w:val="22"/>
          <w:szCs w:val="22"/>
        </w:rPr>
        <w:tab/>
      </w:r>
      <w:r w:rsidR="004E6450" w:rsidRPr="004E6450">
        <w:rPr>
          <w:rFonts w:ascii="Arial" w:hAnsi="Arial" w:cs="Arial"/>
          <w:sz w:val="22"/>
          <w:szCs w:val="22"/>
        </w:rPr>
        <w:t>1800008734/0600</w:t>
      </w:r>
    </w:p>
    <w:p w:rsidR="00505A0C" w:rsidRPr="004E6450" w:rsidRDefault="004678C1" w:rsidP="004678C1">
      <w:pPr>
        <w:pStyle w:val="ZkladntextIMP"/>
        <w:tabs>
          <w:tab w:val="left" w:pos="1985"/>
        </w:tabs>
        <w:suppressAutoHyphens w:val="0"/>
        <w:spacing w:line="240" w:lineRule="auto"/>
        <w:rPr>
          <w:rFonts w:ascii="Arial" w:hAnsi="Arial" w:cs="Arial"/>
          <w:sz w:val="22"/>
          <w:szCs w:val="22"/>
        </w:rPr>
      </w:pPr>
      <w:r w:rsidRPr="004E6450">
        <w:rPr>
          <w:rFonts w:ascii="Arial" w:hAnsi="Arial" w:cs="Arial"/>
          <w:sz w:val="22"/>
          <w:szCs w:val="22"/>
        </w:rPr>
        <w:t>kontaktní osoba:</w:t>
      </w:r>
      <w:r w:rsidRPr="004E6450">
        <w:rPr>
          <w:rFonts w:ascii="Arial" w:hAnsi="Arial" w:cs="Arial"/>
          <w:sz w:val="22"/>
          <w:szCs w:val="22"/>
        </w:rPr>
        <w:tab/>
      </w:r>
      <w:r w:rsidRPr="004E6450">
        <w:rPr>
          <w:rFonts w:ascii="Arial" w:hAnsi="Arial" w:cs="Arial"/>
          <w:sz w:val="22"/>
          <w:szCs w:val="22"/>
        </w:rPr>
        <w:tab/>
      </w:r>
      <w:r w:rsidRPr="004E6450">
        <w:rPr>
          <w:rFonts w:ascii="Arial" w:hAnsi="Arial" w:cs="Arial"/>
          <w:sz w:val="22"/>
          <w:szCs w:val="22"/>
        </w:rPr>
        <w:tab/>
      </w:r>
      <w:r w:rsidR="004E6450" w:rsidRPr="004E6450">
        <w:rPr>
          <w:rFonts w:ascii="Arial" w:hAnsi="Arial" w:cs="Arial"/>
          <w:sz w:val="22"/>
          <w:szCs w:val="22"/>
        </w:rPr>
        <w:t>Mgr. Tomáš Ptáček, ředitel školy</w:t>
      </w:r>
    </w:p>
    <w:p w:rsidR="004678C1" w:rsidRPr="004E6450" w:rsidRDefault="004678C1" w:rsidP="004678C1">
      <w:pPr>
        <w:pStyle w:val="ZkladntextIMP"/>
        <w:tabs>
          <w:tab w:val="left" w:pos="1985"/>
        </w:tabs>
        <w:suppressAutoHyphens w:val="0"/>
        <w:spacing w:line="240" w:lineRule="auto"/>
        <w:rPr>
          <w:rFonts w:ascii="Arial" w:hAnsi="Arial" w:cs="Arial"/>
          <w:sz w:val="22"/>
          <w:szCs w:val="22"/>
        </w:rPr>
      </w:pPr>
      <w:r w:rsidRPr="004E6450">
        <w:rPr>
          <w:rFonts w:ascii="Arial" w:hAnsi="Arial" w:cs="Arial"/>
          <w:sz w:val="22"/>
          <w:szCs w:val="22"/>
        </w:rPr>
        <w:t>tel.:</w:t>
      </w:r>
      <w:r w:rsidRPr="004E6450">
        <w:rPr>
          <w:rFonts w:ascii="Arial" w:hAnsi="Arial" w:cs="Arial"/>
          <w:sz w:val="22"/>
          <w:szCs w:val="22"/>
        </w:rPr>
        <w:tab/>
      </w:r>
      <w:r w:rsidRPr="004E6450">
        <w:rPr>
          <w:rFonts w:ascii="Arial" w:hAnsi="Arial" w:cs="Arial"/>
          <w:sz w:val="22"/>
          <w:szCs w:val="22"/>
        </w:rPr>
        <w:tab/>
      </w:r>
      <w:r w:rsidRPr="004E6450">
        <w:rPr>
          <w:rFonts w:ascii="Arial" w:hAnsi="Arial" w:cs="Arial"/>
          <w:sz w:val="22"/>
          <w:szCs w:val="22"/>
        </w:rPr>
        <w:tab/>
      </w:r>
      <w:r w:rsidR="00505A0C" w:rsidRPr="004E6450">
        <w:rPr>
          <w:rFonts w:ascii="Arial" w:hAnsi="Arial" w:cs="Arial"/>
          <w:sz w:val="22"/>
          <w:szCs w:val="22"/>
        </w:rPr>
        <w:t>+420</w:t>
      </w:r>
      <w:r w:rsidR="004E6450" w:rsidRPr="004E6450">
        <w:rPr>
          <w:rFonts w:ascii="Arial" w:hAnsi="Arial" w:cs="Arial"/>
          <w:sz w:val="22"/>
          <w:szCs w:val="22"/>
        </w:rPr>
        <w:t> 602 252 097</w:t>
      </w:r>
    </w:p>
    <w:p w:rsidR="004678C1" w:rsidRPr="004E6450" w:rsidRDefault="004678C1" w:rsidP="004678C1">
      <w:pPr>
        <w:pStyle w:val="ZkladntextIMP"/>
        <w:tabs>
          <w:tab w:val="left" w:pos="1985"/>
        </w:tabs>
        <w:suppressAutoHyphens w:val="0"/>
        <w:spacing w:line="240" w:lineRule="auto"/>
        <w:rPr>
          <w:rFonts w:ascii="Arial" w:hAnsi="Arial" w:cs="Arial"/>
          <w:sz w:val="22"/>
          <w:szCs w:val="22"/>
        </w:rPr>
      </w:pPr>
      <w:r w:rsidRPr="004E6450">
        <w:rPr>
          <w:rFonts w:ascii="Arial" w:hAnsi="Arial" w:cs="Arial"/>
          <w:sz w:val="22"/>
          <w:szCs w:val="22"/>
        </w:rPr>
        <w:t>email:</w:t>
      </w:r>
      <w:r w:rsidRPr="004E6450">
        <w:rPr>
          <w:rFonts w:ascii="Arial" w:hAnsi="Arial" w:cs="Arial"/>
          <w:sz w:val="22"/>
          <w:szCs w:val="22"/>
        </w:rPr>
        <w:tab/>
      </w:r>
      <w:r w:rsidRPr="004E6450">
        <w:rPr>
          <w:rFonts w:ascii="Arial" w:hAnsi="Arial" w:cs="Arial"/>
          <w:sz w:val="22"/>
          <w:szCs w:val="22"/>
        </w:rPr>
        <w:tab/>
      </w:r>
      <w:r w:rsidRPr="004E6450">
        <w:rPr>
          <w:rFonts w:ascii="Arial" w:hAnsi="Arial" w:cs="Arial"/>
          <w:sz w:val="22"/>
          <w:szCs w:val="22"/>
        </w:rPr>
        <w:tab/>
      </w:r>
      <w:hyperlink r:id="rId8" w:history="1">
        <w:r w:rsidR="004E6450" w:rsidRPr="004E6450">
          <w:rPr>
            <w:rStyle w:val="Hypertextovodkaz"/>
            <w:rFonts w:ascii="Arial" w:hAnsi="Arial" w:cs="Arial"/>
            <w:sz w:val="22"/>
            <w:szCs w:val="22"/>
          </w:rPr>
          <w:t>reditel@zshrubina.cz</w:t>
        </w:r>
      </w:hyperlink>
      <w:r w:rsidR="00505A0C" w:rsidRPr="004E6450">
        <w:rPr>
          <w:rFonts w:ascii="Arial" w:hAnsi="Arial" w:cs="Arial"/>
          <w:sz w:val="22"/>
          <w:szCs w:val="22"/>
        </w:rPr>
        <w:t xml:space="preserve"> </w:t>
      </w:r>
    </w:p>
    <w:p w:rsidR="00144027" w:rsidRPr="004678C1" w:rsidRDefault="00144027" w:rsidP="004678C1">
      <w:pPr>
        <w:pStyle w:val="Zhlav"/>
        <w:tabs>
          <w:tab w:val="left" w:pos="3261"/>
        </w:tabs>
        <w:ind w:left="4215" w:hanging="4215"/>
        <w:rPr>
          <w:rFonts w:ascii="Arial" w:hAnsi="Arial" w:cs="Arial"/>
          <w:sz w:val="22"/>
          <w:szCs w:val="22"/>
        </w:rPr>
      </w:pPr>
      <w:r w:rsidRPr="004E6450">
        <w:rPr>
          <w:rFonts w:ascii="Arial" w:hAnsi="Arial" w:cs="Arial"/>
          <w:sz w:val="22"/>
          <w:szCs w:val="22"/>
        </w:rPr>
        <w:t>(dále jen „</w:t>
      </w:r>
      <w:r w:rsidRPr="004E6450">
        <w:rPr>
          <w:rFonts w:ascii="Arial" w:hAnsi="Arial" w:cs="Arial"/>
          <w:b/>
          <w:sz w:val="22"/>
          <w:szCs w:val="22"/>
        </w:rPr>
        <w:t>Kupující</w:t>
      </w:r>
      <w:r w:rsidRPr="004E6450">
        <w:rPr>
          <w:rFonts w:ascii="Arial" w:hAnsi="Arial" w:cs="Arial"/>
          <w:sz w:val="22"/>
          <w:szCs w:val="22"/>
        </w:rPr>
        <w:t>“)</w:t>
      </w:r>
    </w:p>
    <w:p w:rsidR="00144027" w:rsidRDefault="001440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rsidR="00144027" w:rsidRDefault="00144027" w:rsidP="00144027">
      <w:pPr>
        <w:pStyle w:val="Normlnweb"/>
        <w:spacing w:before="0" w:beforeAutospacing="0" w:after="0" w:afterAutospacing="0"/>
        <w:jc w:val="both"/>
        <w:rPr>
          <w:rFonts w:ascii="Arial" w:hAnsi="Arial" w:cs="Arial"/>
          <w:sz w:val="22"/>
          <w:szCs w:val="22"/>
        </w:rPr>
      </w:pPr>
    </w:p>
    <w:p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proofErr w:type="gramStart"/>
      <w:r w:rsidRPr="0060024B">
        <w:rPr>
          <w:b/>
          <w:highlight w:val="yellow"/>
        </w:rPr>
        <w:t>……</w:t>
      </w:r>
      <w:r w:rsidR="00A64823">
        <w:rPr>
          <w:b/>
          <w:highlight w:val="yellow"/>
        </w:rPr>
        <w:t>.</w:t>
      </w:r>
      <w:proofErr w:type="gramEnd"/>
      <w:r w:rsidRPr="0060024B">
        <w:rPr>
          <w:b/>
          <w:highlight w:val="yellow"/>
        </w:rPr>
        <w:t>…..</w:t>
      </w:r>
    </w:p>
    <w:p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9F1C15" w:rsidP="00144027">
      <w:pPr>
        <w:rPr>
          <w:rFonts w:ascii="Arial" w:hAnsi="Arial" w:cs="Arial"/>
          <w:sz w:val="22"/>
          <w:szCs w:val="22"/>
        </w:rPr>
      </w:pPr>
      <w:r>
        <w:rPr>
          <w:rFonts w:ascii="Arial" w:hAnsi="Arial" w:cs="Arial"/>
          <w:sz w:val="22"/>
          <w:szCs w:val="22"/>
        </w:rPr>
        <w:t xml:space="preserve"> </w:t>
      </w:r>
      <w:r w:rsidR="00144027">
        <w:rPr>
          <w:rFonts w:ascii="Arial" w:hAnsi="Arial" w:cs="Arial"/>
          <w:sz w:val="22"/>
          <w:szCs w:val="22"/>
        </w:rPr>
        <w:t>(dále jen „</w:t>
      </w:r>
      <w:r w:rsidR="00144027">
        <w:rPr>
          <w:rFonts w:ascii="Arial" w:hAnsi="Arial" w:cs="Arial"/>
          <w:b/>
          <w:sz w:val="22"/>
          <w:szCs w:val="22"/>
        </w:rPr>
        <w:t>Prodávající</w:t>
      </w:r>
      <w:r w:rsidR="00144027">
        <w:rPr>
          <w:rFonts w:ascii="Arial" w:hAnsi="Arial" w:cs="Arial"/>
          <w:sz w:val="22"/>
          <w:szCs w:val="22"/>
        </w:rPr>
        <w:t>“)</w:t>
      </w:r>
    </w:p>
    <w:p w:rsidR="00144027" w:rsidRDefault="001440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p>
    <w:p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rsidR="00C36514" w:rsidRDefault="00C36514" w:rsidP="00144027">
      <w:pPr>
        <w:jc w:val="center"/>
        <w:outlineLvl w:val="0"/>
        <w:rPr>
          <w:rFonts w:ascii="Arial" w:hAnsi="Arial" w:cs="Arial"/>
          <w:b/>
          <w:bCs/>
          <w:sz w:val="22"/>
          <w:szCs w:val="22"/>
        </w:rPr>
      </w:pPr>
    </w:p>
    <w:p w:rsidR="004678C1" w:rsidRDefault="004678C1" w:rsidP="00144027">
      <w:pPr>
        <w:jc w:val="center"/>
        <w:outlineLvl w:val="0"/>
        <w:rPr>
          <w:rFonts w:ascii="Arial" w:hAnsi="Arial" w:cs="Arial"/>
          <w:b/>
          <w:bCs/>
          <w:sz w:val="22"/>
          <w:szCs w:val="22"/>
        </w:rPr>
      </w:pPr>
    </w:p>
    <w:p w:rsidR="004678C1" w:rsidRDefault="004678C1" w:rsidP="00144027">
      <w:pPr>
        <w:jc w:val="center"/>
        <w:outlineLvl w:val="0"/>
        <w:rPr>
          <w:rFonts w:ascii="Arial" w:hAnsi="Arial" w:cs="Arial"/>
          <w:b/>
          <w:bCs/>
          <w:sz w:val="22"/>
          <w:szCs w:val="22"/>
        </w:rPr>
      </w:pPr>
    </w:p>
    <w:p w:rsidR="00D8255C" w:rsidRDefault="00D8255C" w:rsidP="00144027">
      <w:pPr>
        <w:jc w:val="center"/>
        <w:outlineLvl w:val="0"/>
        <w:rPr>
          <w:rFonts w:ascii="Arial" w:hAnsi="Arial" w:cs="Arial"/>
          <w:b/>
          <w:bCs/>
          <w:sz w:val="22"/>
          <w:szCs w:val="22"/>
        </w:rPr>
      </w:pPr>
    </w:p>
    <w:p w:rsidR="004E6450" w:rsidRDefault="004E6450" w:rsidP="00144027">
      <w:pPr>
        <w:jc w:val="center"/>
        <w:outlineLvl w:val="0"/>
        <w:rPr>
          <w:rFonts w:ascii="Arial" w:hAnsi="Arial" w:cs="Arial"/>
          <w:b/>
          <w:bCs/>
          <w:sz w:val="22"/>
          <w:szCs w:val="22"/>
        </w:rPr>
      </w:pPr>
    </w:p>
    <w:p w:rsidR="004E6450" w:rsidRDefault="004E6450" w:rsidP="00144027">
      <w:pPr>
        <w:jc w:val="center"/>
        <w:outlineLvl w:val="0"/>
        <w:rPr>
          <w:rFonts w:ascii="Arial" w:hAnsi="Arial" w:cs="Arial"/>
          <w:b/>
          <w:bCs/>
          <w:sz w:val="22"/>
          <w:szCs w:val="22"/>
        </w:rPr>
      </w:pPr>
    </w:p>
    <w:p w:rsidR="004E6450" w:rsidRDefault="004E6450" w:rsidP="00144027">
      <w:pPr>
        <w:jc w:val="center"/>
        <w:outlineLvl w:val="0"/>
        <w:rPr>
          <w:rFonts w:ascii="Arial" w:hAnsi="Arial" w:cs="Arial"/>
          <w:b/>
          <w:bCs/>
          <w:sz w:val="22"/>
          <w:szCs w:val="22"/>
        </w:rPr>
      </w:pPr>
    </w:p>
    <w:p w:rsidR="004E6450" w:rsidRDefault="004E6450" w:rsidP="00144027">
      <w:pPr>
        <w:jc w:val="center"/>
        <w:outlineLvl w:val="0"/>
        <w:rPr>
          <w:rFonts w:ascii="Arial" w:hAnsi="Arial" w:cs="Arial"/>
          <w:b/>
          <w:bCs/>
          <w:sz w:val="22"/>
          <w:szCs w:val="22"/>
        </w:rPr>
      </w:pPr>
    </w:p>
    <w:p w:rsidR="004E6450" w:rsidRDefault="004E6450" w:rsidP="00144027">
      <w:pPr>
        <w:jc w:val="center"/>
        <w:outlineLvl w:val="0"/>
        <w:rPr>
          <w:rFonts w:ascii="Arial" w:hAnsi="Arial" w:cs="Arial"/>
          <w:b/>
          <w:bCs/>
          <w:sz w:val="22"/>
          <w:szCs w:val="22"/>
        </w:rPr>
      </w:pPr>
    </w:p>
    <w:p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rsidR="00930BAD" w:rsidRDefault="00930BAD" w:rsidP="007B3FFE">
      <w:pPr>
        <w:pStyle w:val="Podnadpis"/>
        <w:tabs>
          <w:tab w:val="right" w:pos="9638"/>
        </w:tabs>
        <w:jc w:val="both"/>
        <w:rPr>
          <w:rFonts w:ascii="Arial" w:hAnsi="Arial" w:cs="Arial"/>
          <w:b w:val="0"/>
          <w:sz w:val="22"/>
          <w:szCs w:val="22"/>
        </w:rPr>
      </w:pPr>
    </w:p>
    <w:p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r w:rsidR="007B3FFE" w:rsidRPr="00791E22">
        <w:rPr>
          <w:rFonts w:ascii="Arial" w:hAnsi="Arial" w:cs="Arial"/>
          <w:b w:val="0"/>
          <w:sz w:val="22"/>
          <w:szCs w:val="22"/>
        </w:rPr>
        <w:t xml:space="preserve">Účelem této kupní smlouvy je dodávka níže popsaného </w:t>
      </w:r>
      <w:r w:rsidR="007B3FFE" w:rsidRPr="004E6450">
        <w:rPr>
          <w:rFonts w:ascii="Arial" w:hAnsi="Arial" w:cs="Arial"/>
          <w:b w:val="0"/>
          <w:sz w:val="22"/>
          <w:szCs w:val="22"/>
        </w:rPr>
        <w:t xml:space="preserve">zboží </w:t>
      </w:r>
      <w:r w:rsidR="005A26A7" w:rsidRPr="004E6450">
        <w:rPr>
          <w:rFonts w:ascii="Arial" w:hAnsi="Arial" w:cs="Arial"/>
          <w:b w:val="0"/>
          <w:sz w:val="22"/>
          <w:szCs w:val="22"/>
        </w:rPr>
        <w:t>(</w:t>
      </w:r>
      <w:r w:rsidR="008A2380">
        <w:rPr>
          <w:rFonts w:ascii="Arial" w:hAnsi="Arial" w:cs="Arial"/>
          <w:b w:val="0"/>
          <w:sz w:val="22"/>
          <w:szCs w:val="22"/>
        </w:rPr>
        <w:t>Dodávky</w:t>
      </w:r>
      <w:r w:rsidR="004E6450" w:rsidRPr="004E6450">
        <w:rPr>
          <w:rFonts w:ascii="Arial" w:hAnsi="Arial" w:cs="Arial"/>
          <w:b w:val="0"/>
          <w:sz w:val="22"/>
          <w:szCs w:val="22"/>
        </w:rPr>
        <w:t xml:space="preserve"> pro ZŠ Hrubína)</w:t>
      </w:r>
      <w:r w:rsidR="00480BD0" w:rsidRPr="00791E22">
        <w:rPr>
          <w:rFonts w:ascii="Arial" w:hAnsi="Arial" w:cs="Arial"/>
          <w:b w:val="0"/>
          <w:sz w:val="22"/>
          <w:szCs w:val="22"/>
        </w:rPr>
        <w:t xml:space="preserve">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rsidR="00E6192E" w:rsidRDefault="00E6192E" w:rsidP="00E6192E">
      <w:pPr>
        <w:pStyle w:val="Podnadpis"/>
        <w:tabs>
          <w:tab w:val="right" w:pos="9638"/>
        </w:tabs>
        <w:ind w:left="284"/>
        <w:jc w:val="both"/>
        <w:rPr>
          <w:rFonts w:ascii="Arial" w:hAnsi="Arial" w:cs="Arial"/>
          <w:b w:val="0"/>
          <w:sz w:val="22"/>
          <w:szCs w:val="22"/>
        </w:rPr>
      </w:pPr>
    </w:p>
    <w:p w:rsidR="00A108BE" w:rsidRPr="00C115B8" w:rsidRDefault="00CF67B3" w:rsidP="00E11929">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w:t>
      </w:r>
      <w:r w:rsidRPr="009758AA">
        <w:rPr>
          <w:rFonts w:ascii="Arial" w:hAnsi="Arial" w:cs="Arial"/>
          <w:b w:val="0"/>
          <w:sz w:val="22"/>
          <w:szCs w:val="22"/>
        </w:rPr>
        <w:t xml:space="preserve">vztahuje k veřejné zakázce nazvané </w:t>
      </w:r>
      <w:r w:rsidR="007062E9" w:rsidRPr="009758AA">
        <w:rPr>
          <w:rFonts w:ascii="Arial" w:hAnsi="Arial" w:cs="Arial"/>
          <w:b w:val="0"/>
          <w:sz w:val="22"/>
          <w:szCs w:val="22"/>
        </w:rPr>
        <w:t>„</w:t>
      </w:r>
      <w:r w:rsidR="008A2380">
        <w:rPr>
          <w:rFonts w:ascii="Arial" w:hAnsi="Arial" w:cs="Arial"/>
          <w:b w:val="0"/>
          <w:sz w:val="22"/>
          <w:szCs w:val="22"/>
        </w:rPr>
        <w:t>Dodávky</w:t>
      </w:r>
      <w:r w:rsidR="004E6450" w:rsidRPr="004E6450">
        <w:rPr>
          <w:rFonts w:ascii="Arial" w:hAnsi="Arial" w:cs="Arial"/>
          <w:b w:val="0"/>
          <w:sz w:val="22"/>
          <w:szCs w:val="22"/>
        </w:rPr>
        <w:t xml:space="preserve"> pro ZŠ Hrubína</w:t>
      </w:r>
      <w:r w:rsidR="00C165A9" w:rsidRPr="009758AA">
        <w:rPr>
          <w:rFonts w:ascii="Arial" w:hAnsi="Arial" w:cs="Arial"/>
          <w:b w:val="0"/>
          <w:sz w:val="22"/>
          <w:szCs w:val="22"/>
        </w:rPr>
        <w:t xml:space="preserve">“. </w:t>
      </w:r>
      <w:r w:rsidR="00480BD0" w:rsidRPr="002E7B5D">
        <w:rPr>
          <w:rFonts w:ascii="Arial" w:hAnsi="Arial" w:cs="Arial"/>
          <w:b w:val="0"/>
          <w:sz w:val="22"/>
          <w:szCs w:val="22"/>
        </w:rPr>
        <w:t>Předmět této smlouvy bude pro</w:t>
      </w:r>
      <w:r w:rsidR="00C761CE" w:rsidRPr="002E7B5D">
        <w:rPr>
          <w:rFonts w:ascii="Arial" w:hAnsi="Arial" w:cs="Arial"/>
          <w:b w:val="0"/>
          <w:sz w:val="22"/>
          <w:szCs w:val="22"/>
        </w:rPr>
        <w:t>váděn v rámci projekt</w:t>
      </w:r>
      <w:r w:rsidR="00DA366E" w:rsidRPr="002E7B5D">
        <w:rPr>
          <w:rFonts w:ascii="Arial" w:hAnsi="Arial" w:cs="Arial"/>
          <w:b w:val="0"/>
          <w:sz w:val="22"/>
          <w:szCs w:val="22"/>
        </w:rPr>
        <w:t>u</w:t>
      </w:r>
      <w:r w:rsidR="00C761CE" w:rsidRPr="002E7B5D">
        <w:rPr>
          <w:rFonts w:ascii="Arial" w:hAnsi="Arial" w:cs="Arial"/>
          <w:b w:val="0"/>
          <w:sz w:val="22"/>
          <w:szCs w:val="22"/>
        </w:rPr>
        <w:t xml:space="preserve"> s</w:t>
      </w:r>
      <w:r w:rsidR="009758AA" w:rsidRPr="002E7B5D">
        <w:rPr>
          <w:rFonts w:ascii="Arial" w:hAnsi="Arial" w:cs="Arial"/>
          <w:b w:val="0"/>
          <w:sz w:val="22"/>
          <w:szCs w:val="22"/>
        </w:rPr>
        <w:t> </w:t>
      </w:r>
      <w:r w:rsidR="00C761CE" w:rsidRPr="002E7B5D">
        <w:rPr>
          <w:rFonts w:ascii="Arial" w:hAnsi="Arial" w:cs="Arial"/>
          <w:b w:val="0"/>
          <w:sz w:val="22"/>
          <w:szCs w:val="22"/>
        </w:rPr>
        <w:t>názv</w:t>
      </w:r>
      <w:r w:rsidR="009758AA" w:rsidRPr="002E7B5D">
        <w:rPr>
          <w:rFonts w:ascii="Arial" w:hAnsi="Arial" w:cs="Arial"/>
          <w:b w:val="0"/>
          <w:sz w:val="22"/>
          <w:szCs w:val="22"/>
        </w:rPr>
        <w:t xml:space="preserve">em </w:t>
      </w:r>
      <w:r w:rsidR="00263342" w:rsidRPr="002E7B5D">
        <w:rPr>
          <w:rFonts w:ascii="Arial" w:hAnsi="Arial" w:cs="Arial"/>
          <w:b w:val="0"/>
          <w:sz w:val="22"/>
          <w:szCs w:val="22"/>
        </w:rPr>
        <w:t>„</w:t>
      </w:r>
      <w:r w:rsidR="004E6450" w:rsidRPr="0019328A">
        <w:rPr>
          <w:rFonts w:ascii="Arial" w:hAnsi="Arial" w:cs="Arial"/>
          <w:sz w:val="20"/>
        </w:rPr>
        <w:t>Rekonstrukce odborných učeben F-CH</w:t>
      </w:r>
      <w:r w:rsidR="005E7F4F" w:rsidRPr="002E7B5D">
        <w:rPr>
          <w:rFonts w:ascii="Arial" w:hAnsi="Arial" w:cs="Arial"/>
          <w:b w:val="0"/>
          <w:sz w:val="22"/>
          <w:szCs w:val="22"/>
        </w:rPr>
        <w:t xml:space="preserve">“ </w:t>
      </w:r>
      <w:r w:rsidR="00480BD0" w:rsidRPr="002E7B5D">
        <w:rPr>
          <w:rFonts w:ascii="Arial" w:hAnsi="Arial" w:cs="Arial"/>
          <w:b w:val="0"/>
          <w:sz w:val="22"/>
          <w:szCs w:val="22"/>
        </w:rPr>
        <w:t>(dále jen „</w:t>
      </w:r>
      <w:r w:rsidR="00480BD0" w:rsidRPr="002E7B5D">
        <w:rPr>
          <w:rFonts w:ascii="Arial" w:hAnsi="Arial" w:cs="Arial"/>
          <w:sz w:val="22"/>
          <w:szCs w:val="22"/>
        </w:rPr>
        <w:t>Projekt</w:t>
      </w:r>
      <w:r w:rsidR="00480BD0" w:rsidRPr="002E7B5D">
        <w:rPr>
          <w:rFonts w:ascii="Arial" w:hAnsi="Arial" w:cs="Arial"/>
          <w:b w:val="0"/>
          <w:sz w:val="22"/>
          <w:szCs w:val="22"/>
        </w:rPr>
        <w:t>“), kter</w:t>
      </w:r>
      <w:r w:rsidR="00DA366E" w:rsidRPr="002E7B5D">
        <w:rPr>
          <w:rFonts w:ascii="Arial" w:hAnsi="Arial" w:cs="Arial"/>
          <w:b w:val="0"/>
          <w:sz w:val="22"/>
          <w:szCs w:val="22"/>
        </w:rPr>
        <w:t>ý</w:t>
      </w:r>
      <w:r w:rsidR="00480BD0" w:rsidRPr="002E7B5D">
        <w:rPr>
          <w:rFonts w:ascii="Arial" w:hAnsi="Arial" w:cs="Arial"/>
          <w:b w:val="0"/>
          <w:sz w:val="22"/>
          <w:szCs w:val="22"/>
        </w:rPr>
        <w:t xml:space="preserve"> j</w:t>
      </w:r>
      <w:r w:rsidR="00DA366E" w:rsidRPr="002E7B5D">
        <w:rPr>
          <w:rFonts w:ascii="Arial" w:hAnsi="Arial" w:cs="Arial"/>
          <w:b w:val="0"/>
          <w:sz w:val="22"/>
          <w:szCs w:val="22"/>
        </w:rPr>
        <w:t>e</w:t>
      </w:r>
      <w:r w:rsidR="00480BD0" w:rsidRPr="002E7B5D">
        <w:rPr>
          <w:rFonts w:ascii="Arial" w:hAnsi="Arial" w:cs="Arial"/>
          <w:b w:val="0"/>
          <w:sz w:val="22"/>
          <w:szCs w:val="22"/>
        </w:rPr>
        <w:t xml:space="preserve"> </w:t>
      </w:r>
      <w:r w:rsidR="00C115B8" w:rsidRPr="002E7B5D">
        <w:rPr>
          <w:rFonts w:ascii="Arial" w:hAnsi="Arial" w:cs="Arial"/>
          <w:b w:val="0"/>
          <w:sz w:val="22"/>
          <w:szCs w:val="22"/>
        </w:rPr>
        <w:t>financován z Integrovaného regionálního operačního programu prostřednictvím</w:t>
      </w:r>
      <w:r w:rsidR="005E7F4F" w:rsidRPr="002E7B5D">
        <w:rPr>
          <w:rFonts w:ascii="Arial" w:hAnsi="Arial" w:cs="Arial"/>
          <w:b w:val="0"/>
          <w:sz w:val="22"/>
          <w:szCs w:val="22"/>
        </w:rPr>
        <w:t xml:space="preserve">, </w:t>
      </w:r>
      <w:r w:rsidR="00506BDD" w:rsidRPr="002E7B5D">
        <w:rPr>
          <w:rFonts w:ascii="Arial" w:hAnsi="Arial" w:cs="Arial"/>
          <w:bCs/>
          <w:iCs/>
          <w:sz w:val="22"/>
          <w:szCs w:val="22"/>
        </w:rPr>
        <w:t>pod čís</w:t>
      </w:r>
      <w:r w:rsidR="00DA366E" w:rsidRPr="002E7B5D">
        <w:rPr>
          <w:rFonts w:ascii="Arial" w:hAnsi="Arial" w:cs="Arial"/>
          <w:bCs/>
          <w:iCs/>
          <w:sz w:val="22"/>
          <w:szCs w:val="22"/>
        </w:rPr>
        <w:t xml:space="preserve">lem </w:t>
      </w:r>
      <w:r w:rsidR="00506BDD" w:rsidRPr="002E7B5D">
        <w:rPr>
          <w:rFonts w:ascii="Arial" w:hAnsi="Arial" w:cs="Arial"/>
          <w:bCs/>
          <w:iCs/>
          <w:sz w:val="22"/>
          <w:szCs w:val="22"/>
        </w:rPr>
        <w:t>projektu</w:t>
      </w:r>
      <w:r w:rsidR="00505A0C" w:rsidRPr="002E7B5D">
        <w:rPr>
          <w:rFonts w:ascii="Arial" w:hAnsi="Arial" w:cs="Arial"/>
          <w:bCs/>
          <w:iCs/>
          <w:sz w:val="22"/>
          <w:szCs w:val="22"/>
        </w:rPr>
        <w:t xml:space="preserve"> </w:t>
      </w:r>
      <w:r w:rsidR="004E6450" w:rsidRPr="00E55F1F">
        <w:rPr>
          <w:rFonts w:ascii="Arial" w:hAnsi="Arial" w:cs="Arial"/>
          <w:color w:val="000000"/>
          <w:sz w:val="20"/>
          <w:shd w:val="clear" w:color="auto" w:fill="FFFFFF"/>
        </w:rPr>
        <w:t>CZ.06.2.67/0.0/0.0/19_116/0013092</w:t>
      </w:r>
      <w:r w:rsidR="00505A0C" w:rsidRPr="002E7B5D">
        <w:rPr>
          <w:rFonts w:ascii="Arial" w:hAnsi="Arial" w:cs="Arial"/>
          <w:bCs/>
          <w:iCs/>
          <w:sz w:val="22"/>
          <w:szCs w:val="22"/>
        </w:rPr>
        <w:t xml:space="preserve"> </w:t>
      </w:r>
      <w:r w:rsidR="00480BD0" w:rsidRPr="002E7B5D">
        <w:rPr>
          <w:rFonts w:ascii="Arial" w:hAnsi="Arial" w:cs="Arial"/>
          <w:b w:val="0"/>
          <w:sz w:val="22"/>
          <w:szCs w:val="22"/>
        </w:rPr>
        <w:t>(dále jen „</w:t>
      </w:r>
      <w:r w:rsidR="00480BD0" w:rsidRPr="002E7B5D">
        <w:rPr>
          <w:rFonts w:ascii="Arial" w:hAnsi="Arial" w:cs="Arial"/>
          <w:sz w:val="22"/>
          <w:szCs w:val="22"/>
        </w:rPr>
        <w:t>IROP</w:t>
      </w:r>
      <w:r w:rsidR="00E6192E" w:rsidRPr="002E7B5D">
        <w:rPr>
          <w:rFonts w:ascii="Arial" w:hAnsi="Arial" w:cs="Arial"/>
          <w:b w:val="0"/>
          <w:sz w:val="22"/>
          <w:szCs w:val="22"/>
        </w:rPr>
        <w:t>“)</w:t>
      </w:r>
      <w:r w:rsidR="00480BD0" w:rsidRPr="002E7B5D">
        <w:rPr>
          <w:rFonts w:ascii="Arial" w:hAnsi="Arial" w:cs="Arial"/>
          <w:b w:val="0"/>
          <w:sz w:val="22"/>
          <w:szCs w:val="22"/>
        </w:rPr>
        <w:t>.</w:t>
      </w:r>
    </w:p>
    <w:p w:rsidR="00506BDD" w:rsidRPr="00A108BE" w:rsidRDefault="00506BDD" w:rsidP="00095F5E">
      <w:pPr>
        <w:pStyle w:val="Podnadpis"/>
        <w:tabs>
          <w:tab w:val="right" w:pos="9638"/>
        </w:tabs>
        <w:jc w:val="both"/>
        <w:rPr>
          <w:rFonts w:ascii="Arial" w:hAnsi="Arial" w:cs="Arial"/>
          <w:b w:val="0"/>
          <w:sz w:val="22"/>
          <w:szCs w:val="22"/>
        </w:rPr>
      </w:pPr>
    </w:p>
    <w:p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rsidR="00451FAE" w:rsidRDefault="00451FAE" w:rsidP="007B3FFE">
      <w:pPr>
        <w:pStyle w:val="Podnadpis"/>
        <w:tabs>
          <w:tab w:val="right" w:pos="9638"/>
        </w:tabs>
        <w:jc w:val="both"/>
        <w:rPr>
          <w:rFonts w:ascii="Arial" w:hAnsi="Arial" w:cs="Arial"/>
          <w:b w:val="0"/>
          <w:sz w:val="22"/>
          <w:szCs w:val="22"/>
        </w:rPr>
      </w:pPr>
    </w:p>
    <w:p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rsidR="00A64751" w:rsidRDefault="00A64751" w:rsidP="007B3FFE">
      <w:pPr>
        <w:pStyle w:val="Podnadpis"/>
        <w:tabs>
          <w:tab w:val="right" w:pos="9638"/>
        </w:tabs>
        <w:jc w:val="both"/>
        <w:rPr>
          <w:rFonts w:ascii="Arial" w:hAnsi="Arial" w:cs="Arial"/>
          <w:b w:val="0"/>
          <w:sz w:val="22"/>
          <w:szCs w:val="22"/>
        </w:rPr>
      </w:pPr>
    </w:p>
    <w:p w:rsidR="0029025F" w:rsidRDefault="0029025F" w:rsidP="007B3FFE">
      <w:pPr>
        <w:pStyle w:val="Podnadpis"/>
        <w:tabs>
          <w:tab w:val="right" w:pos="9638"/>
        </w:tabs>
        <w:jc w:val="both"/>
        <w:rPr>
          <w:rFonts w:ascii="Arial" w:hAnsi="Arial" w:cs="Arial"/>
          <w:b w:val="0"/>
          <w:sz w:val="22"/>
          <w:szCs w:val="22"/>
        </w:rPr>
      </w:pPr>
    </w:p>
    <w:p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rsidR="0029025F" w:rsidRDefault="0029025F" w:rsidP="0029025F">
      <w:pPr>
        <w:pStyle w:val="Podnadpis"/>
        <w:tabs>
          <w:tab w:val="right" w:pos="9638"/>
        </w:tabs>
        <w:jc w:val="both"/>
        <w:rPr>
          <w:rFonts w:ascii="Arial" w:hAnsi="Arial" w:cs="Arial"/>
          <w:b w:val="0"/>
          <w:sz w:val="22"/>
          <w:szCs w:val="22"/>
        </w:rPr>
      </w:pPr>
    </w:p>
    <w:p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rsidR="00AF645E" w:rsidRPr="004A0114" w:rsidRDefault="00AF645E" w:rsidP="00AF645E">
      <w:pPr>
        <w:pStyle w:val="Podnadpis"/>
        <w:tabs>
          <w:tab w:val="right" w:pos="9638"/>
        </w:tabs>
        <w:ind w:left="284"/>
        <w:jc w:val="both"/>
        <w:rPr>
          <w:rFonts w:ascii="Arial" w:hAnsi="Arial" w:cs="Arial"/>
          <w:b w:val="0"/>
          <w:sz w:val="22"/>
          <w:szCs w:val="22"/>
        </w:rPr>
      </w:pPr>
    </w:p>
    <w:p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2E7B5D">
        <w:rPr>
          <w:rFonts w:ascii="Arial" w:hAnsi="Arial" w:cs="Arial"/>
          <w:b w:val="0"/>
          <w:sz w:val="22"/>
          <w:szCs w:val="22"/>
        </w:rPr>
        <w:t xml:space="preserve">Zbožím se pro účely této smlouvy rozumí </w:t>
      </w:r>
      <w:proofErr w:type="gramStart"/>
      <w:r w:rsidR="00BA4C52" w:rsidRPr="004E6450">
        <w:rPr>
          <w:rFonts w:ascii="Arial" w:hAnsi="Arial" w:cs="Arial"/>
          <w:b w:val="0"/>
          <w:sz w:val="22"/>
          <w:szCs w:val="22"/>
        </w:rPr>
        <w:t>dodávky</w:t>
      </w:r>
      <w:r w:rsidR="00505A0C" w:rsidRPr="004E6450">
        <w:rPr>
          <w:rFonts w:ascii="Arial" w:hAnsi="Arial" w:cs="Arial"/>
          <w:b w:val="0"/>
          <w:sz w:val="22"/>
          <w:szCs w:val="22"/>
        </w:rPr>
        <w:t xml:space="preserve"> </w:t>
      </w:r>
      <w:r w:rsidR="008A2380">
        <w:rPr>
          <w:rFonts w:ascii="Arial" w:hAnsi="Arial" w:cs="Arial"/>
          <w:b w:val="0"/>
          <w:sz w:val="22"/>
          <w:szCs w:val="22"/>
        </w:rPr>
        <w:t xml:space="preserve"> </w:t>
      </w:r>
      <w:proofErr w:type="spellStart"/>
      <w:r w:rsidR="008A2380">
        <w:rPr>
          <w:rFonts w:ascii="Arial" w:hAnsi="Arial" w:cs="Arial"/>
          <w:b w:val="0"/>
          <w:sz w:val="22"/>
          <w:szCs w:val="22"/>
        </w:rPr>
        <w:t>schodolezu</w:t>
      </w:r>
      <w:proofErr w:type="spellEnd"/>
      <w:proofErr w:type="gramEnd"/>
      <w:r w:rsidR="008A2380">
        <w:rPr>
          <w:rFonts w:ascii="Arial" w:hAnsi="Arial" w:cs="Arial"/>
          <w:b w:val="0"/>
          <w:sz w:val="22"/>
          <w:szCs w:val="22"/>
        </w:rPr>
        <w:t xml:space="preserve"> a nábytku do </w:t>
      </w:r>
      <w:r w:rsidR="004E6450" w:rsidRPr="004E6450">
        <w:rPr>
          <w:rFonts w:ascii="Arial" w:hAnsi="Arial" w:cs="Arial"/>
          <w:b w:val="0"/>
          <w:sz w:val="22"/>
          <w:szCs w:val="22"/>
        </w:rPr>
        <w:t>odborných učeben</w:t>
      </w:r>
      <w:r w:rsidR="00505A0C" w:rsidRPr="004E6450">
        <w:rPr>
          <w:rFonts w:ascii="Arial" w:hAnsi="Arial" w:cs="Arial"/>
          <w:b w:val="0"/>
          <w:sz w:val="22"/>
          <w:szCs w:val="22"/>
        </w:rPr>
        <w:t xml:space="preserve"> pro ZŠ </w:t>
      </w:r>
      <w:r w:rsidR="004E6450" w:rsidRPr="004E6450">
        <w:rPr>
          <w:rFonts w:ascii="Arial" w:hAnsi="Arial" w:cs="Arial"/>
          <w:b w:val="0"/>
          <w:sz w:val="22"/>
          <w:szCs w:val="22"/>
        </w:rPr>
        <w:t>F. Hrubína</w:t>
      </w:r>
      <w:r w:rsidR="00720D45" w:rsidRPr="004E6450">
        <w:rPr>
          <w:rFonts w:ascii="Arial" w:hAnsi="Arial" w:cs="Arial"/>
          <w:b w:val="0"/>
          <w:sz w:val="22"/>
          <w:szCs w:val="22"/>
        </w:rPr>
        <w:t>,</w:t>
      </w:r>
      <w:r w:rsidR="00720D45">
        <w:rPr>
          <w:rFonts w:ascii="Arial" w:hAnsi="Arial" w:cs="Arial"/>
          <w:b w:val="0"/>
          <w:sz w:val="22"/>
          <w:szCs w:val="22"/>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rsidR="006421D6" w:rsidRPr="006421D6" w:rsidRDefault="006421D6" w:rsidP="006421D6">
      <w:pPr>
        <w:pStyle w:val="Podnadpis"/>
        <w:tabs>
          <w:tab w:val="right" w:pos="9638"/>
        </w:tabs>
        <w:ind w:left="284"/>
        <w:jc w:val="both"/>
        <w:rPr>
          <w:rFonts w:ascii="Arial" w:hAnsi="Arial" w:cs="Arial"/>
          <w:b w:val="0"/>
          <w:sz w:val="22"/>
          <w:szCs w:val="22"/>
        </w:rPr>
      </w:pPr>
    </w:p>
    <w:p w:rsidR="00930BAD" w:rsidRDefault="00B45B9C" w:rsidP="00930BAD">
      <w:pPr>
        <w:pStyle w:val="Podnadpis"/>
        <w:tabs>
          <w:tab w:val="right" w:pos="9638"/>
        </w:tabs>
        <w:ind w:left="284"/>
        <w:jc w:val="both"/>
        <w:rPr>
          <w:rFonts w:ascii="Arial" w:hAnsi="Arial" w:cs="Arial"/>
          <w:b w:val="0"/>
          <w:sz w:val="22"/>
          <w:szCs w:val="22"/>
        </w:rPr>
      </w:pPr>
      <w:r w:rsidRPr="00E55C1C">
        <w:rPr>
          <w:rFonts w:ascii="Arial" w:hAnsi="Arial" w:cs="Arial"/>
          <w:b w:val="0"/>
          <w:sz w:val="22"/>
          <w:szCs w:val="22"/>
        </w:rPr>
        <w:t xml:space="preserve">Prodávající se zavazuje, </w:t>
      </w:r>
      <w:r>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r>
        <w:rPr>
          <w:rFonts w:ascii="Arial" w:hAnsi="Arial" w:cs="Arial"/>
          <w:b w:val="0"/>
          <w:sz w:val="22"/>
          <w:szCs w:val="22"/>
        </w:rPr>
        <w:t>).</w:t>
      </w:r>
    </w:p>
    <w:p w:rsidR="00B45B9C" w:rsidRDefault="00B45B9C" w:rsidP="00930BAD">
      <w:pPr>
        <w:pStyle w:val="Podnadpis"/>
        <w:tabs>
          <w:tab w:val="right" w:pos="9638"/>
        </w:tabs>
        <w:ind w:left="284"/>
        <w:jc w:val="both"/>
        <w:rPr>
          <w:rFonts w:ascii="Arial" w:hAnsi="Arial" w:cs="Arial"/>
          <w:b w:val="0"/>
          <w:sz w:val="22"/>
          <w:szCs w:val="22"/>
        </w:rPr>
      </w:pPr>
    </w:p>
    <w:p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uvedení do provozu</w:t>
      </w:r>
      <w:r w:rsidR="008A2380">
        <w:rPr>
          <w:rFonts w:ascii="Arial" w:hAnsi="Arial" w:cs="Arial"/>
          <w:b w:val="0"/>
          <w:sz w:val="22"/>
          <w:szCs w:val="22"/>
        </w:rPr>
        <w:t>,</w:t>
      </w:r>
      <w:bookmarkStart w:id="0" w:name="_GoBack"/>
      <w:bookmarkEnd w:id="0"/>
      <w:r w:rsidRPr="00E55C1C">
        <w:rPr>
          <w:rFonts w:ascii="Arial" w:hAnsi="Arial" w:cs="Arial"/>
          <w:b w:val="0"/>
          <w:sz w:val="22"/>
          <w:szCs w:val="22"/>
        </w:rPr>
        <w:t xml:space="preserve">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w:t>
      </w:r>
      <w:r w:rsidRPr="00E81489">
        <w:rPr>
          <w:rFonts w:ascii="Arial" w:hAnsi="Arial" w:cs="Arial"/>
          <w:b w:val="0"/>
          <w:sz w:val="22"/>
          <w:szCs w:val="22"/>
        </w:rPr>
        <w:lastRenderedPageBreak/>
        <w:t xml:space="preserve">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rsidR="00913B35" w:rsidRPr="00EB656D" w:rsidRDefault="00913B35" w:rsidP="0032578C">
      <w:pPr>
        <w:spacing w:before="40"/>
        <w:ind w:left="720"/>
        <w:jc w:val="both"/>
        <w:rPr>
          <w:rFonts w:ascii="Arial" w:hAnsi="Arial" w:cs="Arial"/>
          <w:sz w:val="22"/>
          <w:szCs w:val="22"/>
        </w:rPr>
      </w:pPr>
    </w:p>
    <w:p w:rsidR="00913B35" w:rsidRDefault="00913B35" w:rsidP="001F3840">
      <w:pPr>
        <w:pStyle w:val="Podnadpis"/>
        <w:tabs>
          <w:tab w:val="right" w:pos="9638"/>
        </w:tabs>
        <w:ind w:left="360"/>
        <w:jc w:val="both"/>
        <w:rPr>
          <w:rFonts w:ascii="Arial" w:hAnsi="Arial" w:cs="Arial"/>
          <w:b w:val="0"/>
          <w:sz w:val="22"/>
          <w:szCs w:val="22"/>
        </w:rPr>
      </w:pPr>
    </w:p>
    <w:p w:rsidR="001F3840" w:rsidRDefault="001F3840" w:rsidP="00930BAD">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Nejpozději současně s předáním Zboží je Prodávající povinen Kupujícímu předat:</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doklady k</w:t>
      </w:r>
      <w:r w:rsidR="00B03F91">
        <w:rPr>
          <w:rFonts w:ascii="Arial" w:hAnsi="Arial" w:cs="Arial"/>
          <w:b w:val="0"/>
          <w:sz w:val="22"/>
          <w:szCs w:val="22"/>
        </w:rPr>
        <w:t> přístrojům,</w:t>
      </w:r>
      <w:r w:rsidRPr="001F3840">
        <w:rPr>
          <w:rFonts w:ascii="Arial" w:hAnsi="Arial" w:cs="Arial"/>
          <w:b w:val="0"/>
          <w:sz w:val="22"/>
          <w:szCs w:val="22"/>
        </w:rPr>
        <w:t xml:space="preserv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návody k</w:t>
      </w:r>
      <w:r w:rsidR="00F11AF3">
        <w:rPr>
          <w:rFonts w:ascii="Arial" w:hAnsi="Arial" w:cs="Arial"/>
          <w:b w:val="0"/>
          <w:sz w:val="22"/>
          <w:szCs w:val="22"/>
        </w:rPr>
        <w:t> </w:t>
      </w:r>
      <w:r w:rsidRPr="001F3840">
        <w:rPr>
          <w:rFonts w:ascii="Arial" w:hAnsi="Arial" w:cs="Arial"/>
          <w:b w:val="0"/>
          <w:sz w:val="22"/>
          <w:szCs w:val="22"/>
        </w:rPr>
        <w:t>obsluze</w:t>
      </w:r>
      <w:r w:rsidR="00791E22">
        <w:rPr>
          <w:rFonts w:ascii="Arial" w:hAnsi="Arial" w:cs="Arial"/>
          <w:b w:val="0"/>
          <w:sz w:val="22"/>
          <w:szCs w:val="22"/>
        </w:rPr>
        <w:t xml:space="preserve"> v českém jazyce</w:t>
      </w:r>
      <w:r w:rsidRPr="001F3840">
        <w:rPr>
          <w:rFonts w:ascii="Arial" w:hAnsi="Arial" w:cs="Arial"/>
          <w:b w:val="0"/>
          <w:sz w:val="22"/>
          <w:szCs w:val="22"/>
        </w:rPr>
        <w:t>,</w:t>
      </w:r>
    </w:p>
    <w:p w:rsidR="001F3840" w:rsidRPr="00B03F91" w:rsidRDefault="001F3840" w:rsidP="00B03F91">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odpovídající technickou dokumentaci,</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seznam pravidelných záručních prohlídek prováděných Prodávajícím nebo jeho smluvním partnerem,</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doklady prokazujících kvalitu a schválení pro užívání v České republice,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vše </w:t>
      </w:r>
      <w:r>
        <w:rPr>
          <w:rFonts w:ascii="Arial" w:hAnsi="Arial" w:cs="Arial"/>
          <w:b w:val="0"/>
          <w:sz w:val="22"/>
          <w:szCs w:val="22"/>
        </w:rPr>
        <w:t xml:space="preserve">v tomto odstavci </w:t>
      </w:r>
      <w:r w:rsidRPr="001F3840">
        <w:rPr>
          <w:rFonts w:ascii="Arial" w:hAnsi="Arial" w:cs="Arial"/>
          <w:b w:val="0"/>
          <w:sz w:val="22"/>
          <w:szCs w:val="22"/>
        </w:rPr>
        <w:t>výše uvedené ve 2 tištěných vyhotoveních a v jednom datovém vyhotovení (na CD nebo DVD ROM ve formátu MS Office 2003 nebo vyšším)</w:t>
      </w:r>
      <w:r w:rsidR="003D5C08">
        <w:rPr>
          <w:rFonts w:ascii="Arial" w:hAnsi="Arial" w:cs="Arial"/>
          <w:b w:val="0"/>
          <w:sz w:val="22"/>
          <w:szCs w:val="22"/>
        </w:rPr>
        <w:t>.</w:t>
      </w:r>
    </w:p>
    <w:p w:rsidR="001F3840" w:rsidRPr="001F3840" w:rsidRDefault="001F3840" w:rsidP="001F3840">
      <w:pPr>
        <w:pStyle w:val="Podnadpis"/>
        <w:tabs>
          <w:tab w:val="right" w:pos="9638"/>
        </w:tabs>
        <w:ind w:left="360"/>
        <w:jc w:val="both"/>
        <w:rPr>
          <w:rFonts w:ascii="Arial" w:hAnsi="Arial" w:cs="Arial"/>
          <w:b w:val="0"/>
          <w:sz w:val="22"/>
          <w:szCs w:val="22"/>
        </w:rPr>
      </w:pPr>
    </w:p>
    <w:p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Prodávající se dále zavazuje dodržet záruční podmínky uvedené v této smlouvě, a to po dobu</w:t>
      </w:r>
      <w:proofErr w:type="gramStart"/>
      <w:r w:rsidRPr="009F0955">
        <w:rPr>
          <w:rFonts w:ascii="Arial" w:hAnsi="Arial" w:cs="Arial"/>
          <w:b w:val="0"/>
          <w:sz w:val="22"/>
          <w:szCs w:val="22"/>
        </w:rPr>
        <w:t xml:space="preserve">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proofErr w:type="gramEnd"/>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rsidR="00D7547D" w:rsidRDefault="00D7547D" w:rsidP="00930BAD">
      <w:pPr>
        <w:pStyle w:val="Podnadpis"/>
        <w:tabs>
          <w:tab w:val="right" w:pos="9638"/>
        </w:tabs>
        <w:ind w:left="284"/>
        <w:jc w:val="both"/>
        <w:rPr>
          <w:rFonts w:ascii="Arial" w:hAnsi="Arial" w:cs="Arial"/>
          <w:b w:val="0"/>
          <w:sz w:val="22"/>
          <w:szCs w:val="22"/>
        </w:rPr>
      </w:pPr>
    </w:p>
    <w:p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rsidR="009F0955" w:rsidRDefault="009F0955" w:rsidP="001F3840">
      <w:pPr>
        <w:pStyle w:val="Podnadpis"/>
        <w:tabs>
          <w:tab w:val="right" w:pos="9638"/>
        </w:tabs>
        <w:jc w:val="both"/>
        <w:rPr>
          <w:rFonts w:ascii="Arial" w:hAnsi="Arial" w:cs="Arial"/>
          <w:b w:val="0"/>
          <w:sz w:val="22"/>
          <w:szCs w:val="22"/>
        </w:rPr>
      </w:pPr>
    </w:p>
    <w:p w:rsidR="009F0955" w:rsidRDefault="009F0955" w:rsidP="001F3840">
      <w:pPr>
        <w:pStyle w:val="Podnadpis"/>
        <w:tabs>
          <w:tab w:val="right" w:pos="9638"/>
        </w:tabs>
        <w:jc w:val="both"/>
        <w:rPr>
          <w:rFonts w:ascii="Arial" w:hAnsi="Arial" w:cs="Arial"/>
          <w:b w:val="0"/>
          <w:sz w:val="22"/>
          <w:szCs w:val="22"/>
        </w:rPr>
      </w:pPr>
    </w:p>
    <w:p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rsidR="002C1153" w:rsidRDefault="002C1153" w:rsidP="002652FE">
      <w:pPr>
        <w:pStyle w:val="Podnadpis"/>
        <w:tabs>
          <w:tab w:val="right" w:pos="9638"/>
        </w:tabs>
        <w:jc w:val="both"/>
        <w:rPr>
          <w:rFonts w:ascii="Arial" w:hAnsi="Arial" w:cs="Arial"/>
          <w:b w:val="0"/>
          <w:sz w:val="22"/>
          <w:szCs w:val="22"/>
        </w:rPr>
      </w:pPr>
    </w:p>
    <w:p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rsidR="00930BAD" w:rsidRDefault="00930BAD" w:rsidP="00930BAD">
      <w:pPr>
        <w:pStyle w:val="Odstavecseseznamem"/>
        <w:suppressAutoHyphens/>
        <w:spacing w:before="60"/>
        <w:ind w:left="284"/>
        <w:jc w:val="both"/>
        <w:rPr>
          <w:rFonts w:ascii="Arial" w:hAnsi="Arial" w:cs="Arial"/>
          <w:sz w:val="22"/>
          <w:szCs w:val="22"/>
        </w:rPr>
      </w:pPr>
    </w:p>
    <w:p w:rsidR="002652FE" w:rsidRDefault="002652FE" w:rsidP="00A3564A">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w:t>
      </w:r>
      <w:r w:rsidR="00AC4029" w:rsidRPr="002E7B5D">
        <w:rPr>
          <w:rFonts w:ascii="Arial" w:hAnsi="Arial" w:cs="Arial"/>
          <w:sz w:val="22"/>
          <w:szCs w:val="22"/>
        </w:rPr>
        <w:t xml:space="preserve">individuální </w:t>
      </w:r>
      <w:r w:rsidR="00AC4029" w:rsidRPr="004E6450">
        <w:rPr>
          <w:rFonts w:ascii="Arial" w:hAnsi="Arial" w:cs="Arial"/>
          <w:sz w:val="22"/>
          <w:szCs w:val="22"/>
        </w:rPr>
        <w:t xml:space="preserve">a komplexní vyzkoušení a uvést jej do plného provozu </w:t>
      </w:r>
      <w:r w:rsidRPr="004E6450">
        <w:rPr>
          <w:rFonts w:ascii="Arial" w:hAnsi="Arial" w:cs="Arial"/>
          <w:sz w:val="22"/>
          <w:szCs w:val="22"/>
        </w:rPr>
        <w:t xml:space="preserve">(blíže viz čl. II. této smlouvy) nejpozději </w:t>
      </w:r>
      <w:r w:rsidRPr="004E6450">
        <w:rPr>
          <w:rFonts w:ascii="Arial" w:hAnsi="Arial" w:cs="Arial"/>
          <w:b/>
          <w:sz w:val="22"/>
          <w:szCs w:val="22"/>
        </w:rPr>
        <w:t>do</w:t>
      </w:r>
      <w:r w:rsidRPr="004E6450">
        <w:rPr>
          <w:rFonts w:ascii="Arial" w:hAnsi="Arial" w:cs="Arial"/>
          <w:sz w:val="22"/>
          <w:szCs w:val="22"/>
        </w:rPr>
        <w:t xml:space="preserve"> </w:t>
      </w:r>
      <w:r w:rsidR="004E6450" w:rsidRPr="004E6450">
        <w:rPr>
          <w:rFonts w:ascii="Arial" w:hAnsi="Arial" w:cs="Arial"/>
          <w:b/>
          <w:sz w:val="22"/>
          <w:szCs w:val="22"/>
        </w:rPr>
        <w:t>31</w:t>
      </w:r>
      <w:r w:rsidR="00D8255C" w:rsidRPr="004E6450">
        <w:rPr>
          <w:rFonts w:ascii="Arial" w:hAnsi="Arial" w:cs="Arial"/>
          <w:b/>
          <w:sz w:val="22"/>
          <w:szCs w:val="22"/>
        </w:rPr>
        <w:t xml:space="preserve">. </w:t>
      </w:r>
      <w:r w:rsidR="00E11929" w:rsidRPr="004E6450">
        <w:rPr>
          <w:rFonts w:ascii="Arial" w:hAnsi="Arial" w:cs="Arial"/>
          <w:b/>
          <w:sz w:val="22"/>
          <w:szCs w:val="22"/>
        </w:rPr>
        <w:t>08</w:t>
      </w:r>
      <w:r w:rsidR="00C165A9" w:rsidRPr="004E6450">
        <w:rPr>
          <w:rFonts w:ascii="Arial" w:hAnsi="Arial" w:cs="Arial"/>
          <w:b/>
          <w:sz w:val="22"/>
          <w:szCs w:val="22"/>
        </w:rPr>
        <w:t>. 20</w:t>
      </w:r>
      <w:r w:rsidR="00E11929" w:rsidRPr="004E6450">
        <w:rPr>
          <w:rFonts w:ascii="Arial" w:hAnsi="Arial" w:cs="Arial"/>
          <w:b/>
          <w:sz w:val="22"/>
          <w:szCs w:val="22"/>
        </w:rPr>
        <w:t>2</w:t>
      </w:r>
      <w:r w:rsidR="004E6450" w:rsidRPr="004E6450">
        <w:rPr>
          <w:rFonts w:ascii="Arial" w:hAnsi="Arial" w:cs="Arial"/>
          <w:b/>
          <w:sz w:val="22"/>
          <w:szCs w:val="22"/>
        </w:rPr>
        <w:t>1</w:t>
      </w:r>
      <w:r w:rsidR="00C165A9" w:rsidRPr="004E6450">
        <w:rPr>
          <w:rFonts w:ascii="Arial" w:hAnsi="Arial" w:cs="Arial"/>
          <w:sz w:val="22"/>
          <w:szCs w:val="22"/>
        </w:rPr>
        <w:t xml:space="preserve">. </w:t>
      </w:r>
      <w:r w:rsidRPr="004E6450">
        <w:rPr>
          <w:rFonts w:ascii="Arial" w:hAnsi="Arial" w:cs="Arial"/>
          <w:sz w:val="22"/>
          <w:szCs w:val="22"/>
        </w:rPr>
        <w:t>Výše</w:t>
      </w:r>
      <w:r w:rsidRPr="00930BAD">
        <w:rPr>
          <w:rFonts w:ascii="Arial" w:hAnsi="Arial" w:cs="Arial"/>
          <w:sz w:val="22"/>
          <w:szCs w:val="22"/>
        </w:rPr>
        <w:t xml:space="preserve"> uvedený termín je stanoven s ohledem na financování předmětu smlouvy z programu I</w:t>
      </w:r>
      <w:r w:rsidR="002E67BF">
        <w:rPr>
          <w:rFonts w:ascii="Arial" w:hAnsi="Arial" w:cs="Arial"/>
          <w:sz w:val="22"/>
          <w:szCs w:val="22"/>
        </w:rPr>
        <w:t>R</w:t>
      </w:r>
      <w:r w:rsidR="00B03F91">
        <w:rPr>
          <w:rFonts w:ascii="Arial" w:hAnsi="Arial" w:cs="Arial"/>
          <w:sz w:val="22"/>
          <w:szCs w:val="22"/>
        </w:rPr>
        <w:t>OP</w:t>
      </w:r>
      <w:r w:rsidRPr="00930BAD">
        <w:rPr>
          <w:rFonts w:ascii="Arial" w:hAnsi="Arial" w:cs="Arial"/>
          <w:sz w:val="22"/>
          <w:szCs w:val="22"/>
        </w:rPr>
        <w:t xml:space="preserve">. 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 (tj. </w:t>
      </w:r>
      <w:r w:rsidR="006421D6">
        <w:rPr>
          <w:rFonts w:ascii="Arial" w:hAnsi="Arial" w:cs="Arial"/>
          <w:sz w:val="22"/>
          <w:szCs w:val="22"/>
        </w:rPr>
        <w:t xml:space="preserve">např. </w:t>
      </w:r>
      <w:r w:rsidRPr="00930BAD">
        <w:rPr>
          <w:rFonts w:ascii="Arial" w:hAnsi="Arial" w:cs="Arial"/>
          <w:sz w:val="22"/>
          <w:szCs w:val="22"/>
        </w:rPr>
        <w:t>po jednotlivých kompletně vybavený</w:t>
      </w:r>
      <w:r w:rsidR="00B03F91">
        <w:rPr>
          <w:rFonts w:ascii="Arial" w:hAnsi="Arial" w:cs="Arial"/>
          <w:sz w:val="22"/>
          <w:szCs w:val="22"/>
        </w:rPr>
        <w:t>ch přístrojů</w:t>
      </w:r>
      <w:r w:rsidRPr="00930BAD">
        <w:rPr>
          <w:rFonts w:ascii="Arial" w:hAnsi="Arial" w:cs="Arial"/>
          <w:sz w:val="22"/>
          <w:szCs w:val="22"/>
        </w:rPr>
        <w:t xml:space="preserve"> vč. dokladů k nim) 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rsidR="00930BAD" w:rsidRPr="00930BAD" w:rsidRDefault="00930BAD" w:rsidP="00930BAD">
      <w:pPr>
        <w:pStyle w:val="Odstavecseseznamem"/>
        <w:rPr>
          <w:rFonts w:ascii="Arial" w:hAnsi="Arial" w:cs="Arial"/>
          <w:sz w:val="22"/>
          <w:szCs w:val="22"/>
        </w:rPr>
      </w:pPr>
    </w:p>
    <w:p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 xml:space="preserve">Podpisem protokolu o předání a převzetí Zboží Prodávající </w:t>
      </w:r>
      <w:r w:rsidR="00EA3274" w:rsidRPr="00930BAD">
        <w:rPr>
          <w:rFonts w:ascii="Arial" w:hAnsi="Arial" w:cs="Arial"/>
          <w:sz w:val="22"/>
          <w:szCs w:val="22"/>
        </w:rPr>
        <w:lastRenderedPageBreak/>
        <w:t>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rsidR="00E03469" w:rsidRDefault="00E03469" w:rsidP="00E03469">
      <w:pPr>
        <w:pStyle w:val="Odstavecseseznamem"/>
        <w:tabs>
          <w:tab w:val="right" w:pos="9638"/>
        </w:tabs>
        <w:suppressAutoHyphens/>
        <w:spacing w:before="60"/>
        <w:ind w:left="284"/>
        <w:jc w:val="both"/>
        <w:rPr>
          <w:rFonts w:ascii="Arial" w:hAnsi="Arial" w:cs="Arial"/>
          <w:sz w:val="22"/>
          <w:szCs w:val="22"/>
        </w:rPr>
      </w:pPr>
    </w:p>
    <w:p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rsidR="00E03469" w:rsidRPr="00E03469" w:rsidRDefault="00E03469" w:rsidP="00E03469">
      <w:pPr>
        <w:pStyle w:val="Odstavecseseznamem"/>
        <w:rPr>
          <w:rFonts w:ascii="Arial" w:hAnsi="Arial" w:cs="Arial"/>
          <w:sz w:val="22"/>
          <w:szCs w:val="22"/>
        </w:rPr>
      </w:pPr>
    </w:p>
    <w:p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rsidR="005E7F4F" w:rsidRPr="002E7B5D" w:rsidRDefault="005E7F4F" w:rsidP="005E7F4F">
      <w:pPr>
        <w:pStyle w:val="Podnadpis"/>
        <w:tabs>
          <w:tab w:val="right" w:pos="9638"/>
        </w:tabs>
        <w:ind w:firstLine="284"/>
        <w:jc w:val="both"/>
        <w:rPr>
          <w:rFonts w:ascii="Arial" w:hAnsi="Arial" w:cs="Arial"/>
          <w:bCs/>
          <w:sz w:val="22"/>
          <w:szCs w:val="22"/>
        </w:rPr>
      </w:pPr>
    </w:p>
    <w:p w:rsidR="004E6450" w:rsidRPr="004E6450" w:rsidRDefault="004E6450" w:rsidP="00505A0C">
      <w:pPr>
        <w:pStyle w:val="Podnadpis"/>
        <w:tabs>
          <w:tab w:val="right" w:pos="9638"/>
        </w:tabs>
        <w:ind w:left="284"/>
        <w:jc w:val="both"/>
        <w:rPr>
          <w:rFonts w:ascii="Arial" w:hAnsi="Arial" w:cs="Arial"/>
          <w:bCs/>
          <w:sz w:val="22"/>
          <w:szCs w:val="22"/>
        </w:rPr>
      </w:pPr>
      <w:bookmarkStart w:id="1" w:name="_Hlk63868262"/>
      <w:r w:rsidRPr="004E6450">
        <w:rPr>
          <w:rFonts w:ascii="Arial" w:hAnsi="Arial" w:cs="Arial"/>
          <w:bCs/>
          <w:sz w:val="22"/>
          <w:szCs w:val="22"/>
        </w:rPr>
        <w:t>Základní škola F. Hrubína Havířov-Podlesí, příspěvková organizace</w:t>
      </w:r>
      <w:bookmarkEnd w:id="1"/>
      <w:r w:rsidRPr="004E6450">
        <w:rPr>
          <w:rFonts w:ascii="Arial" w:hAnsi="Arial" w:cs="Arial"/>
          <w:bCs/>
          <w:sz w:val="22"/>
          <w:szCs w:val="22"/>
        </w:rPr>
        <w:t xml:space="preserve"> </w:t>
      </w:r>
    </w:p>
    <w:p w:rsidR="004E6450" w:rsidRPr="004E6450" w:rsidRDefault="004E6450" w:rsidP="004E6450">
      <w:pPr>
        <w:ind w:firstLine="284"/>
        <w:jc w:val="both"/>
        <w:rPr>
          <w:rFonts w:ascii="Arial" w:hAnsi="Arial" w:cs="Arial"/>
          <w:b/>
          <w:bCs/>
          <w:sz w:val="22"/>
          <w:szCs w:val="22"/>
        </w:rPr>
      </w:pPr>
      <w:r w:rsidRPr="004E6450">
        <w:rPr>
          <w:rFonts w:ascii="Arial" w:hAnsi="Arial" w:cs="Arial"/>
          <w:b/>
          <w:bCs/>
          <w:sz w:val="22"/>
          <w:szCs w:val="22"/>
        </w:rPr>
        <w:t>Františka Hrubína 1537/5, 736 01 Havířov – Podlesí</w:t>
      </w:r>
    </w:p>
    <w:p w:rsidR="00505A0C" w:rsidRDefault="00505A0C" w:rsidP="00505A0C">
      <w:pPr>
        <w:pStyle w:val="Podnadpis"/>
        <w:tabs>
          <w:tab w:val="right" w:pos="9638"/>
        </w:tabs>
        <w:ind w:left="284"/>
        <w:jc w:val="both"/>
        <w:rPr>
          <w:rFonts w:ascii="Arial" w:hAnsi="Arial" w:cs="Arial"/>
          <w:bCs/>
          <w:sz w:val="22"/>
          <w:szCs w:val="22"/>
        </w:rPr>
      </w:pPr>
    </w:p>
    <w:p w:rsidR="005E7F4F" w:rsidRPr="005E7F4F" w:rsidRDefault="005E7F4F" w:rsidP="005E7F4F">
      <w:pPr>
        <w:pStyle w:val="Podnadpis"/>
        <w:tabs>
          <w:tab w:val="right" w:pos="9638"/>
        </w:tabs>
        <w:ind w:firstLine="284"/>
        <w:jc w:val="both"/>
        <w:rPr>
          <w:rFonts w:ascii="Arial" w:hAnsi="Arial" w:cs="Arial"/>
          <w:bCs/>
          <w:sz w:val="22"/>
          <w:szCs w:val="22"/>
        </w:rPr>
      </w:pPr>
    </w:p>
    <w:p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rsidR="00265182" w:rsidRDefault="00265182" w:rsidP="00265182">
      <w:pPr>
        <w:jc w:val="both"/>
        <w:rPr>
          <w:rFonts w:ascii="Arial" w:hAnsi="Arial" w:cs="Arial"/>
          <w:sz w:val="22"/>
          <w:szCs w:val="22"/>
        </w:rPr>
      </w:pPr>
    </w:p>
    <w:p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rsidR="00265182" w:rsidRPr="001B20D3" w:rsidRDefault="00265182" w:rsidP="001F3840">
      <w:pPr>
        <w:pStyle w:val="Podnadpis"/>
        <w:tabs>
          <w:tab w:val="right" w:pos="9638"/>
        </w:tabs>
        <w:jc w:val="both"/>
        <w:rPr>
          <w:rFonts w:ascii="Arial" w:hAnsi="Arial" w:cs="Arial"/>
          <w:b w:val="0"/>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rsidR="001B20D3" w:rsidRPr="001B20D3" w:rsidRDefault="001B20D3" w:rsidP="001B20D3">
      <w:pPr>
        <w:pStyle w:val="Odstavecseseznamem"/>
        <w:jc w:val="both"/>
        <w:rPr>
          <w:rFonts w:ascii="Arial" w:hAnsi="Arial" w:cs="Arial"/>
          <w:sz w:val="22"/>
          <w:szCs w:val="22"/>
        </w:rPr>
      </w:pPr>
    </w:p>
    <w:p w:rsidR="001B20D3" w:rsidRPr="001B20D3" w:rsidRDefault="001B20D3" w:rsidP="001B20D3">
      <w:pPr>
        <w:ind w:firstLine="709"/>
        <w:jc w:val="both"/>
        <w:rPr>
          <w:rFonts w:ascii="Arial" w:hAnsi="Arial" w:cs="Arial"/>
          <w:sz w:val="22"/>
          <w:szCs w:val="22"/>
        </w:rPr>
      </w:pPr>
    </w:p>
    <w:p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rsidR="001B20D3" w:rsidRPr="001B20D3" w:rsidRDefault="001B20D3" w:rsidP="001B20D3">
      <w:pPr>
        <w:ind w:firstLine="709"/>
        <w:jc w:val="both"/>
        <w:rPr>
          <w:rFonts w:ascii="Arial" w:hAnsi="Arial" w:cs="Arial"/>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rsidR="00D7547D" w:rsidRDefault="00D7547D" w:rsidP="00D7547D">
      <w:pPr>
        <w:pStyle w:val="Odstavecseseznamem"/>
        <w:jc w:val="both"/>
        <w:rPr>
          <w:rFonts w:ascii="Arial" w:hAnsi="Arial" w:cs="Arial"/>
          <w:b/>
          <w:sz w:val="22"/>
          <w:szCs w:val="22"/>
        </w:rPr>
      </w:pPr>
    </w:p>
    <w:p w:rsidR="00B03F91" w:rsidRDefault="00B03F91" w:rsidP="00D06085">
      <w:pPr>
        <w:pStyle w:val="Odstavecseseznamem"/>
        <w:ind w:left="2124" w:hanging="709"/>
        <w:jc w:val="both"/>
        <w:rPr>
          <w:rFonts w:ascii="Arial" w:hAnsi="Arial" w:cs="Arial"/>
          <w:sz w:val="22"/>
          <w:szCs w:val="22"/>
        </w:rPr>
      </w:pPr>
    </w:p>
    <w:p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rsidR="001B20D3" w:rsidRPr="001B20D3" w:rsidRDefault="001B20D3" w:rsidP="001B20D3">
      <w:pPr>
        <w:pStyle w:val="Odstavecseseznamem"/>
        <w:jc w:val="both"/>
        <w:rPr>
          <w:rFonts w:ascii="Arial" w:hAnsi="Arial" w:cs="Arial"/>
          <w:sz w:val="22"/>
          <w:szCs w:val="22"/>
        </w:rPr>
      </w:pPr>
    </w:p>
    <w:p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 xml:space="preserve">jakož i náklady na provedení ostatních činností, prací a dodávek, které jsou </w:t>
      </w:r>
      <w:r w:rsidR="0076760A" w:rsidRPr="00E03469">
        <w:rPr>
          <w:rFonts w:ascii="Arial" w:hAnsi="Arial" w:cs="Arial"/>
          <w:sz w:val="22"/>
          <w:szCs w:val="22"/>
        </w:rPr>
        <w:lastRenderedPageBreak/>
        <w:t>k řádnému naplnění účelu a předmětu této smlouvy nezbytné, a o kterých Prodávající vzhledem ke své kvalifikaci a zkušenostem měl, nebo mohl vědět.</w:t>
      </w:r>
    </w:p>
    <w:p w:rsidR="00E03469" w:rsidRPr="00E03469" w:rsidRDefault="00E03469" w:rsidP="00E03469">
      <w:pPr>
        <w:pStyle w:val="Odstavecseseznamem"/>
        <w:ind w:left="284"/>
        <w:jc w:val="both"/>
        <w:rPr>
          <w:rFonts w:ascii="Arial" w:hAnsi="Arial" w:cs="Arial"/>
        </w:rPr>
      </w:pPr>
    </w:p>
    <w:p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rsidR="00E03469" w:rsidRPr="00E03469" w:rsidRDefault="00E03469" w:rsidP="00E03469">
      <w:pPr>
        <w:pStyle w:val="Odstavecseseznamem"/>
        <w:rPr>
          <w:rFonts w:ascii="Arial" w:hAnsi="Arial" w:cs="Arial"/>
        </w:rPr>
      </w:pPr>
    </w:p>
    <w:p w:rsidR="00A01E1B" w:rsidRPr="00E03469" w:rsidRDefault="00F351AF" w:rsidP="00E03469">
      <w:pPr>
        <w:pStyle w:val="Odstavecseseznamem"/>
        <w:numPr>
          <w:ilvl w:val="0"/>
          <w:numId w:val="23"/>
        </w:numPr>
        <w:ind w:left="284" w:hanging="284"/>
        <w:jc w:val="both"/>
        <w:rPr>
          <w:rFonts w:ascii="Arial" w:hAnsi="Arial" w:cs="Arial"/>
        </w:rPr>
      </w:pPr>
      <w:r w:rsidRPr="00E03469">
        <w:rPr>
          <w:rFonts w:ascii="Arial" w:hAnsi="Arial" w:cs="Arial"/>
          <w:sz w:val="22"/>
          <w:szCs w:val="22"/>
        </w:rPr>
        <w:t xml:space="preserve">Kupující neposkytuje zálohy. </w:t>
      </w:r>
      <w:r w:rsidR="006D11BD">
        <w:rPr>
          <w:rFonts w:ascii="Arial" w:hAnsi="Arial" w:cs="Arial"/>
          <w:sz w:val="22"/>
          <w:szCs w:val="22"/>
        </w:rPr>
        <w:t>Celková k</w:t>
      </w:r>
      <w:r w:rsidR="00A01E1B"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w:t>
      </w:r>
      <w:r w:rsidRPr="00E03469">
        <w:rPr>
          <w:rFonts w:ascii="Arial" w:hAnsi="Arial" w:cs="Arial"/>
          <w:sz w:val="22"/>
          <w:szCs w:val="22"/>
        </w:rPr>
        <w:t xml:space="preserve">, tj. </w:t>
      </w:r>
      <w:r w:rsidR="00A90422" w:rsidRPr="00E03469">
        <w:rPr>
          <w:rFonts w:ascii="Arial" w:hAnsi="Arial" w:cs="Arial"/>
          <w:sz w:val="22"/>
          <w:szCs w:val="22"/>
        </w:rPr>
        <w:t xml:space="preserve">zejména </w:t>
      </w:r>
      <w:r w:rsidRPr="00E03469">
        <w:rPr>
          <w:rFonts w:ascii="Arial" w:hAnsi="Arial" w:cs="Arial"/>
          <w:sz w:val="22"/>
          <w:szCs w:val="22"/>
        </w:rPr>
        <w:t>řádným dodáním Zbo</w:t>
      </w:r>
      <w:r w:rsidR="00133A0B">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sidR="004C2D62">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sidR="00A90422" w:rsidRPr="00E03469">
        <w:rPr>
          <w:rFonts w:ascii="Arial" w:hAnsi="Arial" w:cs="Arial"/>
          <w:sz w:val="22"/>
          <w:szCs w:val="22"/>
        </w:rPr>
        <w:t xml:space="preserve"> </w:t>
      </w:r>
      <w:r w:rsidR="00F577E2" w:rsidRPr="00E03469">
        <w:rPr>
          <w:rFonts w:ascii="Arial" w:hAnsi="Arial" w:cs="Arial"/>
          <w:sz w:val="22"/>
          <w:szCs w:val="22"/>
        </w:rPr>
        <w:t xml:space="preserve">(případně protokolem o odstranění vad a nedodělků) </w:t>
      </w:r>
      <w:r w:rsidR="00A90422" w:rsidRPr="00E03469">
        <w:rPr>
          <w:rFonts w:ascii="Arial" w:hAnsi="Arial" w:cs="Arial"/>
          <w:sz w:val="22"/>
          <w:szCs w:val="22"/>
        </w:rPr>
        <w:t>oběma smluvními stranami</w:t>
      </w:r>
      <w:r w:rsidR="00F577E2" w:rsidRPr="00E03469">
        <w:rPr>
          <w:rFonts w:ascii="Arial" w:hAnsi="Arial" w:cs="Arial"/>
          <w:sz w:val="22"/>
          <w:szCs w:val="22"/>
        </w:rPr>
        <w:t>,</w:t>
      </w:r>
      <w:r w:rsidR="00A01E1B" w:rsidRPr="00E03469">
        <w:rPr>
          <w:rFonts w:ascii="Arial" w:hAnsi="Arial" w:cs="Arial"/>
          <w:sz w:val="22"/>
          <w:szCs w:val="22"/>
        </w:rPr>
        <w:t xml:space="preserve"> Platba bude Kupujícím provedena bankovním převodem na účet Prodávajícího uvedený na str. 1 této smlouvy.</w:t>
      </w:r>
    </w:p>
    <w:p w:rsidR="00E03469" w:rsidRPr="00E03469" w:rsidRDefault="00E03469" w:rsidP="00E03469">
      <w:pPr>
        <w:pStyle w:val="Odstavecseseznamem"/>
        <w:rPr>
          <w:rFonts w:ascii="Arial" w:hAnsi="Arial" w:cs="Arial"/>
        </w:rPr>
      </w:pPr>
    </w:p>
    <w:p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rsidR="00E03469" w:rsidRPr="00E03469" w:rsidRDefault="00E03469" w:rsidP="00E03469">
      <w:pPr>
        <w:pStyle w:val="Odstavecseseznamem"/>
        <w:rPr>
          <w:rFonts w:ascii="Arial" w:hAnsi="Arial" w:cs="Arial"/>
        </w:rPr>
      </w:pPr>
    </w:p>
    <w:p w:rsidR="00A01E1B" w:rsidRPr="00E03469" w:rsidRDefault="00F351AF" w:rsidP="00216AE3">
      <w:pPr>
        <w:pStyle w:val="Odstavecseseznamem"/>
        <w:numPr>
          <w:ilvl w:val="0"/>
          <w:numId w:val="23"/>
        </w:numPr>
        <w:ind w:left="284" w:hanging="284"/>
        <w:jc w:val="both"/>
        <w:rPr>
          <w:rFonts w:ascii="Arial" w:hAnsi="Arial" w:cs="Arial"/>
        </w:rPr>
      </w:pPr>
      <w:proofErr w:type="gramStart"/>
      <w:r w:rsidRPr="00E03469">
        <w:rPr>
          <w:rFonts w:ascii="Arial" w:hAnsi="Arial" w:cs="Arial"/>
          <w:sz w:val="22"/>
          <w:szCs w:val="22"/>
        </w:rPr>
        <w:t>Faktura - daňový</w:t>
      </w:r>
      <w:proofErr w:type="gramEnd"/>
      <w:r w:rsidRPr="00E03469">
        <w:rPr>
          <w:rFonts w:ascii="Arial" w:hAnsi="Arial" w:cs="Arial"/>
          <w:sz w:val="22"/>
          <w:szCs w:val="22"/>
        </w:rPr>
        <w:t xml:space="preserve">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rsidR="00F351AF" w:rsidRPr="004E6450"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číslo </w:t>
      </w:r>
      <w:r w:rsidRPr="004E6450">
        <w:rPr>
          <w:rFonts w:ascii="Arial" w:hAnsi="Arial" w:cs="Arial"/>
          <w:sz w:val="22"/>
          <w:szCs w:val="22"/>
        </w:rPr>
        <w:t>faktury</w:t>
      </w:r>
    </w:p>
    <w:p w:rsidR="00F351AF" w:rsidRPr="004E6450"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4E6450">
        <w:rPr>
          <w:rFonts w:ascii="Arial" w:hAnsi="Arial" w:cs="Arial"/>
          <w:sz w:val="22"/>
          <w:szCs w:val="22"/>
        </w:rPr>
        <w:t xml:space="preserve">den </w:t>
      </w:r>
      <w:r w:rsidR="00A90422" w:rsidRPr="004E6450">
        <w:rPr>
          <w:rFonts w:ascii="Arial" w:hAnsi="Arial" w:cs="Arial"/>
          <w:sz w:val="22"/>
          <w:szCs w:val="22"/>
        </w:rPr>
        <w:t xml:space="preserve">vystavení </w:t>
      </w:r>
      <w:r w:rsidRPr="004E6450">
        <w:rPr>
          <w:rFonts w:ascii="Arial" w:hAnsi="Arial" w:cs="Arial"/>
          <w:sz w:val="22"/>
          <w:szCs w:val="22"/>
        </w:rPr>
        <w:t>a den splatnosti faktury</w:t>
      </w:r>
      <w:r w:rsidR="00A90422" w:rsidRPr="004E6450">
        <w:rPr>
          <w:rFonts w:ascii="Arial" w:hAnsi="Arial" w:cs="Arial"/>
          <w:sz w:val="22"/>
          <w:szCs w:val="22"/>
        </w:rPr>
        <w:t>, případně den odeslání faktury</w:t>
      </w:r>
    </w:p>
    <w:p w:rsidR="00F351AF" w:rsidRPr="004E6450"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4E6450">
        <w:rPr>
          <w:rFonts w:ascii="Arial" w:hAnsi="Arial" w:cs="Arial"/>
          <w:sz w:val="22"/>
          <w:szCs w:val="22"/>
        </w:rPr>
        <w:t>datum uskutečněného zdanitelného plnění</w:t>
      </w:r>
    </w:p>
    <w:p w:rsidR="00F351AF" w:rsidRPr="004E6450"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4E6450">
        <w:rPr>
          <w:rFonts w:ascii="Arial" w:hAnsi="Arial" w:cs="Arial"/>
          <w:sz w:val="22"/>
          <w:szCs w:val="22"/>
        </w:rPr>
        <w:t>označení peněžního ústavu a číslo účtu</w:t>
      </w:r>
    </w:p>
    <w:p w:rsidR="00F351AF" w:rsidRPr="004E6450"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4E6450">
        <w:rPr>
          <w:rFonts w:ascii="Arial" w:hAnsi="Arial" w:cs="Arial"/>
          <w:sz w:val="22"/>
          <w:szCs w:val="22"/>
        </w:rPr>
        <w:t xml:space="preserve">označení </w:t>
      </w:r>
      <w:r w:rsidR="00F577E2" w:rsidRPr="004E6450">
        <w:rPr>
          <w:rFonts w:ascii="Arial" w:hAnsi="Arial" w:cs="Arial"/>
          <w:sz w:val="22"/>
          <w:szCs w:val="22"/>
        </w:rPr>
        <w:t xml:space="preserve">Zboží </w:t>
      </w:r>
      <w:r w:rsidRPr="004E6450">
        <w:rPr>
          <w:rFonts w:ascii="Arial" w:hAnsi="Arial" w:cs="Arial"/>
          <w:sz w:val="22"/>
          <w:szCs w:val="22"/>
        </w:rPr>
        <w:t>(</w:t>
      </w:r>
      <w:r w:rsidR="00F577E2" w:rsidRPr="004E6450">
        <w:rPr>
          <w:rFonts w:ascii="Arial" w:hAnsi="Arial" w:cs="Arial"/>
          <w:sz w:val="22"/>
          <w:szCs w:val="22"/>
        </w:rPr>
        <w:t xml:space="preserve">s rozpisem na jednotlivé </w:t>
      </w:r>
      <w:r w:rsidRPr="004E6450">
        <w:rPr>
          <w:rFonts w:ascii="Arial" w:hAnsi="Arial" w:cs="Arial"/>
          <w:sz w:val="22"/>
          <w:szCs w:val="22"/>
        </w:rPr>
        <w:t>položky, za n</w:t>
      </w:r>
      <w:r w:rsidR="004C2D62" w:rsidRPr="004E6450">
        <w:rPr>
          <w:rFonts w:ascii="Arial" w:hAnsi="Arial" w:cs="Arial"/>
          <w:sz w:val="22"/>
          <w:szCs w:val="22"/>
        </w:rPr>
        <w:t>ě</w:t>
      </w:r>
      <w:r w:rsidR="00F577E2" w:rsidRPr="004E6450">
        <w:rPr>
          <w:rFonts w:ascii="Arial" w:hAnsi="Arial" w:cs="Arial"/>
          <w:sz w:val="22"/>
          <w:szCs w:val="22"/>
        </w:rPr>
        <w:t>ž</w:t>
      </w:r>
      <w:r w:rsidRPr="004E6450">
        <w:rPr>
          <w:rFonts w:ascii="Arial" w:hAnsi="Arial" w:cs="Arial"/>
          <w:sz w:val="22"/>
          <w:szCs w:val="22"/>
        </w:rPr>
        <w:t xml:space="preserve"> je fakturováno)</w:t>
      </w:r>
    </w:p>
    <w:p w:rsidR="00F351AF" w:rsidRPr="004E6450"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4E6450">
        <w:rPr>
          <w:rFonts w:ascii="Arial" w:hAnsi="Arial" w:cs="Arial"/>
          <w:sz w:val="22"/>
          <w:szCs w:val="22"/>
        </w:rPr>
        <w:t xml:space="preserve">fakturovanou částku bez DPH, </w:t>
      </w:r>
      <w:r w:rsidR="003C06F8" w:rsidRPr="004E6450">
        <w:rPr>
          <w:rFonts w:ascii="Arial" w:hAnsi="Arial" w:cs="Arial"/>
          <w:sz w:val="22"/>
          <w:szCs w:val="22"/>
        </w:rPr>
        <w:t xml:space="preserve">sazbu </w:t>
      </w:r>
      <w:r w:rsidRPr="004E6450">
        <w:rPr>
          <w:rFonts w:ascii="Arial" w:hAnsi="Arial" w:cs="Arial"/>
          <w:sz w:val="22"/>
          <w:szCs w:val="22"/>
        </w:rPr>
        <w:t xml:space="preserve">DPH a </w:t>
      </w:r>
      <w:r w:rsidR="003C06F8" w:rsidRPr="004E6450">
        <w:rPr>
          <w:rFonts w:ascii="Arial" w:hAnsi="Arial" w:cs="Arial"/>
          <w:sz w:val="22"/>
          <w:szCs w:val="22"/>
        </w:rPr>
        <w:t xml:space="preserve">částku DPH, a souhrnnou částku </w:t>
      </w:r>
      <w:r w:rsidRPr="004E6450">
        <w:rPr>
          <w:rFonts w:ascii="Arial" w:hAnsi="Arial" w:cs="Arial"/>
          <w:sz w:val="22"/>
          <w:szCs w:val="22"/>
        </w:rPr>
        <w:t>včetně DPH</w:t>
      </w:r>
    </w:p>
    <w:p w:rsidR="00F351AF" w:rsidRPr="004E6450"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4E6450">
        <w:rPr>
          <w:rFonts w:ascii="Arial" w:hAnsi="Arial" w:cs="Arial"/>
          <w:sz w:val="22"/>
          <w:szCs w:val="22"/>
        </w:rPr>
        <w:t>razítko a podpis oprávněné osoby P</w:t>
      </w:r>
      <w:r w:rsidR="003C06F8" w:rsidRPr="004E6450">
        <w:rPr>
          <w:rFonts w:ascii="Arial" w:hAnsi="Arial" w:cs="Arial"/>
          <w:sz w:val="22"/>
          <w:szCs w:val="22"/>
        </w:rPr>
        <w:t>rodávajícího</w:t>
      </w:r>
    </w:p>
    <w:p w:rsidR="000C4003" w:rsidRPr="004E6450" w:rsidRDefault="00CF67B3" w:rsidP="005B51E0">
      <w:pPr>
        <w:numPr>
          <w:ilvl w:val="0"/>
          <w:numId w:val="2"/>
        </w:numPr>
        <w:tabs>
          <w:tab w:val="clear" w:pos="850"/>
          <w:tab w:val="left" w:pos="1418"/>
        </w:tabs>
        <w:suppressAutoHyphens/>
        <w:ind w:left="1418" w:hanging="709"/>
        <w:jc w:val="both"/>
        <w:rPr>
          <w:rFonts w:ascii="Arial" w:hAnsi="Arial" w:cs="Arial"/>
          <w:sz w:val="22"/>
          <w:szCs w:val="22"/>
        </w:rPr>
      </w:pPr>
      <w:r w:rsidRPr="004E6450">
        <w:rPr>
          <w:rFonts w:ascii="Arial" w:hAnsi="Arial" w:cs="Arial"/>
          <w:sz w:val="22"/>
          <w:szCs w:val="22"/>
        </w:rPr>
        <w:t>číslo projektu</w:t>
      </w:r>
      <w:r w:rsidR="005B51E0" w:rsidRPr="004E6450">
        <w:rPr>
          <w:rFonts w:ascii="Arial" w:hAnsi="Arial" w:cs="Arial"/>
          <w:sz w:val="22"/>
          <w:szCs w:val="22"/>
        </w:rPr>
        <w:t xml:space="preserve"> a </w:t>
      </w:r>
      <w:r w:rsidR="00F351AF" w:rsidRPr="004E6450">
        <w:rPr>
          <w:rFonts w:ascii="Arial" w:hAnsi="Arial" w:cs="Arial"/>
          <w:sz w:val="22"/>
          <w:szCs w:val="22"/>
        </w:rPr>
        <w:t>informaci</w:t>
      </w:r>
      <w:r w:rsidR="005B51E0" w:rsidRPr="004E6450">
        <w:rPr>
          <w:rFonts w:ascii="Arial" w:hAnsi="Arial" w:cs="Arial"/>
          <w:sz w:val="22"/>
          <w:szCs w:val="22"/>
        </w:rPr>
        <w:t xml:space="preserve"> podle obsahu faktury vztahujícímu se ke konkrétnímu projektu</w:t>
      </w:r>
      <w:r w:rsidR="00F351AF" w:rsidRPr="004E6450">
        <w:rPr>
          <w:rFonts w:ascii="Arial" w:hAnsi="Arial" w:cs="Arial"/>
          <w:sz w:val="22"/>
          <w:szCs w:val="22"/>
        </w:rPr>
        <w:t>: Výdaje plynoucí z této faktury jsou vynal</w:t>
      </w:r>
      <w:r w:rsidR="004F2F6B" w:rsidRPr="004E6450">
        <w:rPr>
          <w:rFonts w:ascii="Arial" w:hAnsi="Arial" w:cs="Arial"/>
          <w:sz w:val="22"/>
          <w:szCs w:val="22"/>
        </w:rPr>
        <w:t>oženy v rámci projektu</w:t>
      </w:r>
      <w:r w:rsidR="004E6450" w:rsidRPr="004E6450">
        <w:rPr>
          <w:rFonts w:ascii="Arial" w:hAnsi="Arial" w:cs="Arial"/>
          <w:sz w:val="22"/>
          <w:szCs w:val="22"/>
        </w:rPr>
        <w:t xml:space="preserve"> IROP</w:t>
      </w:r>
      <w:r w:rsidR="00505A0C" w:rsidRPr="004E6450">
        <w:rPr>
          <w:rFonts w:ascii="Arial" w:hAnsi="Arial" w:cs="Arial"/>
          <w:sz w:val="22"/>
          <w:szCs w:val="22"/>
        </w:rPr>
        <w:t xml:space="preserve">, </w:t>
      </w:r>
      <w:r w:rsidR="005E7F4F" w:rsidRPr="004E6450">
        <w:rPr>
          <w:rFonts w:ascii="Arial" w:hAnsi="Arial" w:cs="Arial"/>
          <w:sz w:val="22"/>
          <w:szCs w:val="22"/>
        </w:rPr>
        <w:t xml:space="preserve">pod </w:t>
      </w:r>
      <w:proofErr w:type="spellStart"/>
      <w:r w:rsidR="00505A0C" w:rsidRPr="004E6450">
        <w:rPr>
          <w:rFonts w:ascii="Arial" w:hAnsi="Arial" w:cs="Arial"/>
          <w:sz w:val="22"/>
          <w:szCs w:val="22"/>
        </w:rPr>
        <w:t>reg</w:t>
      </w:r>
      <w:proofErr w:type="spellEnd"/>
      <w:r w:rsidR="00505A0C" w:rsidRPr="004E6450">
        <w:rPr>
          <w:rFonts w:ascii="Arial" w:hAnsi="Arial" w:cs="Arial"/>
          <w:sz w:val="22"/>
          <w:szCs w:val="22"/>
        </w:rPr>
        <w:t xml:space="preserve">. </w:t>
      </w:r>
      <w:r w:rsidR="005E7F4F" w:rsidRPr="004E6450">
        <w:rPr>
          <w:rFonts w:ascii="Arial" w:hAnsi="Arial" w:cs="Arial"/>
          <w:sz w:val="22"/>
          <w:szCs w:val="22"/>
        </w:rPr>
        <w:t xml:space="preserve">číslem projektu </w:t>
      </w:r>
      <w:bookmarkStart w:id="2" w:name="_Hlk63868498"/>
      <w:r w:rsidR="004E6450" w:rsidRPr="004E6450">
        <w:rPr>
          <w:rFonts w:ascii="Arial" w:hAnsi="Arial" w:cs="Arial"/>
          <w:sz w:val="22"/>
          <w:szCs w:val="22"/>
        </w:rPr>
        <w:t>CZ.06.2.67/0.0/0.0/19_116/0013092</w:t>
      </w:r>
      <w:bookmarkEnd w:id="2"/>
      <w:r w:rsidR="00505A0C" w:rsidRPr="004E6450">
        <w:rPr>
          <w:rFonts w:ascii="Arial" w:hAnsi="Arial" w:cs="Arial"/>
          <w:sz w:val="22"/>
          <w:szCs w:val="22"/>
        </w:rPr>
        <w:t xml:space="preserve"> </w:t>
      </w:r>
      <w:r w:rsidR="005E7F4F" w:rsidRPr="004E6450">
        <w:rPr>
          <w:rFonts w:ascii="Arial" w:hAnsi="Arial" w:cs="Arial"/>
          <w:sz w:val="22"/>
          <w:szCs w:val="22"/>
        </w:rPr>
        <w:t>na dodávky s názvem projektu „</w:t>
      </w:r>
      <w:bookmarkStart w:id="3" w:name="_Hlk63868484"/>
      <w:r w:rsidR="004E6450" w:rsidRPr="004E6450">
        <w:rPr>
          <w:rFonts w:ascii="Arial" w:hAnsi="Arial" w:cs="Arial"/>
          <w:sz w:val="22"/>
          <w:szCs w:val="22"/>
        </w:rPr>
        <w:t>Rekonstrukce odborných učeben F-CH</w:t>
      </w:r>
      <w:bookmarkEnd w:id="3"/>
      <w:r w:rsidR="005E7F4F" w:rsidRPr="004E6450">
        <w:rPr>
          <w:rFonts w:ascii="Arial" w:hAnsi="Arial" w:cs="Arial"/>
          <w:sz w:val="22"/>
          <w:szCs w:val="22"/>
        </w:rPr>
        <w:t>“.</w:t>
      </w:r>
    </w:p>
    <w:p w:rsidR="00B80D7F" w:rsidRDefault="00B80D7F" w:rsidP="00B80D7F">
      <w:pPr>
        <w:tabs>
          <w:tab w:val="left" w:pos="1418"/>
        </w:tabs>
        <w:suppressAutoHyphens/>
        <w:ind w:left="1418"/>
        <w:jc w:val="both"/>
        <w:rPr>
          <w:rFonts w:ascii="Arial" w:hAnsi="Arial" w:cs="Arial"/>
          <w:sz w:val="22"/>
          <w:szCs w:val="22"/>
        </w:rPr>
      </w:pPr>
    </w:p>
    <w:p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rsidR="00AB5327" w:rsidRPr="00AB5327" w:rsidRDefault="00AB5327" w:rsidP="00216AE3">
      <w:pPr>
        <w:tabs>
          <w:tab w:val="left" w:pos="1418"/>
        </w:tabs>
        <w:suppressAutoHyphens/>
        <w:jc w:val="both"/>
        <w:rPr>
          <w:rFonts w:ascii="Arial" w:hAnsi="Arial" w:cs="Arial"/>
          <w:sz w:val="22"/>
          <w:szCs w:val="22"/>
        </w:rPr>
      </w:pPr>
    </w:p>
    <w:p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w:t>
      </w:r>
      <w:proofErr w:type="gramStart"/>
      <w:r w:rsidRPr="004A0114">
        <w:rPr>
          <w:rFonts w:ascii="Arial" w:hAnsi="Arial" w:cs="Arial"/>
          <w:sz w:val="22"/>
          <w:szCs w:val="22"/>
        </w:rPr>
        <w:t>doklad - nebude</w:t>
      </w:r>
      <w:proofErr w:type="gramEnd"/>
      <w:r w:rsidRPr="004A0114">
        <w:rPr>
          <w:rFonts w:ascii="Arial" w:hAnsi="Arial" w:cs="Arial"/>
          <w:sz w:val="22"/>
          <w:szCs w:val="22"/>
        </w:rPr>
        <w:t xml:space="preserv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proofErr w:type="gramStart"/>
      <w:r w:rsidR="00AB5327" w:rsidRPr="00E03469">
        <w:rPr>
          <w:rFonts w:ascii="Arial" w:hAnsi="Arial" w:cs="Arial"/>
          <w:sz w:val="22"/>
          <w:szCs w:val="22"/>
        </w:rPr>
        <w:t>30 denní</w:t>
      </w:r>
      <w:proofErr w:type="gramEnd"/>
      <w:r w:rsidR="00AB5327" w:rsidRPr="00E03469">
        <w:rPr>
          <w:rFonts w:ascii="Arial" w:hAnsi="Arial" w:cs="Arial"/>
          <w:sz w:val="22"/>
          <w:szCs w:val="22"/>
        </w:rPr>
        <w:t xml:space="preserve">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rsidR="004F28CD" w:rsidRDefault="004F28CD" w:rsidP="00A01E1B">
      <w:pPr>
        <w:tabs>
          <w:tab w:val="left" w:pos="0"/>
        </w:tabs>
        <w:ind w:left="567" w:hanging="567"/>
        <w:jc w:val="both"/>
        <w:rPr>
          <w:rFonts w:ascii="Arial" w:hAnsi="Arial" w:cs="Arial"/>
          <w:sz w:val="22"/>
          <w:szCs w:val="22"/>
        </w:rPr>
      </w:pPr>
    </w:p>
    <w:p w:rsidR="00216AE3" w:rsidRDefault="00216AE3" w:rsidP="00A01E1B">
      <w:pPr>
        <w:tabs>
          <w:tab w:val="left" w:pos="0"/>
        </w:tabs>
        <w:ind w:left="567" w:hanging="567"/>
        <w:jc w:val="both"/>
        <w:rPr>
          <w:rFonts w:ascii="Arial" w:hAnsi="Arial" w:cs="Arial"/>
          <w:sz w:val="22"/>
          <w:szCs w:val="22"/>
        </w:rPr>
      </w:pPr>
    </w:p>
    <w:p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rsidR="00F577E2" w:rsidRDefault="00F577E2" w:rsidP="00A01E1B">
      <w:pPr>
        <w:tabs>
          <w:tab w:val="left" w:pos="0"/>
        </w:tabs>
        <w:ind w:left="567" w:hanging="567"/>
        <w:jc w:val="both"/>
        <w:rPr>
          <w:rFonts w:ascii="Arial" w:hAnsi="Arial" w:cs="Arial"/>
          <w:sz w:val="22"/>
          <w:szCs w:val="22"/>
        </w:rPr>
      </w:pPr>
    </w:p>
    <w:p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proofErr w:type="gramStart"/>
      <w:r w:rsidRPr="00CD47FC">
        <w:rPr>
          <w:rFonts w:eastAsia="Arial Unicode MS" w:cs="Arial"/>
          <w:b w:val="0"/>
          <w:i/>
          <w:sz w:val="22"/>
          <w:szCs w:val="22"/>
          <w:highlight w:val="yellow"/>
        </w:rPr>
        <w:t>…….</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proofErr w:type="gramStart"/>
      <w:r w:rsidRPr="00CD47FC">
        <w:rPr>
          <w:rFonts w:eastAsia="Arial Unicode MS" w:cs="Arial"/>
          <w:b w:val="0"/>
          <w:i/>
          <w:sz w:val="22"/>
          <w:szCs w:val="22"/>
          <w:highlight w:val="yellow"/>
        </w:rPr>
        <w:t>…….</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adresa: </w:t>
      </w:r>
      <w:r w:rsidRPr="00CD47FC">
        <w:rPr>
          <w:rFonts w:eastAsia="Arial Unicode MS" w:cs="Arial"/>
          <w:b w:val="0"/>
          <w:i/>
          <w:sz w:val="22"/>
          <w:szCs w:val="22"/>
          <w:highlight w:val="yellow"/>
        </w:rPr>
        <w:t xml:space="preserve"> ……………………………………</w:t>
      </w:r>
      <w:proofErr w:type="gramStart"/>
      <w:r w:rsidRPr="00CD47FC">
        <w:rPr>
          <w:rFonts w:eastAsia="Arial Unicode MS" w:cs="Arial"/>
          <w:b w:val="0"/>
          <w:i/>
          <w:sz w:val="22"/>
          <w:szCs w:val="22"/>
          <w:highlight w:val="yellow"/>
        </w:rPr>
        <w:t>…….</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rsidR="00755D39" w:rsidRDefault="00755D39" w:rsidP="002C1153">
      <w:pPr>
        <w:tabs>
          <w:tab w:val="left" w:pos="1418"/>
        </w:tabs>
        <w:suppressAutoHyphens/>
        <w:jc w:val="both"/>
        <w:rPr>
          <w:rFonts w:ascii="Arial" w:hAnsi="Arial" w:cs="Arial"/>
          <w:sz w:val="22"/>
          <w:szCs w:val="22"/>
        </w:rPr>
      </w:pPr>
    </w:p>
    <w:p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rsidR="00566BC0" w:rsidRPr="00566BC0" w:rsidRDefault="00566BC0" w:rsidP="00566BC0">
      <w:pPr>
        <w:pStyle w:val="Odstavecseseznamem"/>
        <w:ind w:left="284"/>
        <w:jc w:val="both"/>
        <w:rPr>
          <w:rFonts w:ascii="Arial" w:hAnsi="Arial" w:cs="Arial"/>
          <w:sz w:val="22"/>
          <w:szCs w:val="22"/>
        </w:rPr>
      </w:pPr>
    </w:p>
    <w:p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rsidR="00095F5E" w:rsidRPr="00095F5E" w:rsidRDefault="00095F5E" w:rsidP="00095F5E">
      <w:pPr>
        <w:pStyle w:val="Podnadpis"/>
        <w:tabs>
          <w:tab w:val="right" w:pos="9638"/>
        </w:tabs>
        <w:ind w:left="284"/>
        <w:jc w:val="both"/>
        <w:rPr>
          <w:rFonts w:ascii="Arial" w:hAnsi="Arial" w:cs="Arial"/>
          <w:i/>
          <w:sz w:val="18"/>
          <w:szCs w:val="18"/>
          <w:highlight w:val="lightGray"/>
        </w:rPr>
      </w:pPr>
      <w:r w:rsidRPr="00095F5E">
        <w:rPr>
          <w:rFonts w:ascii="Arial" w:hAnsi="Arial" w:cs="Arial"/>
          <w:i/>
          <w:sz w:val="18"/>
          <w:szCs w:val="18"/>
          <w:highlight w:val="lightGray"/>
        </w:rPr>
        <w:t>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rsidR="006D11BD" w:rsidRDefault="006D11BD" w:rsidP="006D11BD">
      <w:pPr>
        <w:pStyle w:val="Podnadpis"/>
        <w:tabs>
          <w:tab w:val="right" w:pos="9638"/>
        </w:tabs>
        <w:ind w:left="284"/>
        <w:jc w:val="both"/>
        <w:rPr>
          <w:rFonts w:ascii="Arial" w:hAnsi="Arial" w:cs="Arial"/>
          <w:b w:val="0"/>
          <w:i/>
          <w:sz w:val="18"/>
          <w:szCs w:val="18"/>
        </w:rPr>
      </w:pPr>
    </w:p>
    <w:p w:rsidR="00566BC0" w:rsidRPr="00566BC0" w:rsidRDefault="00566BC0" w:rsidP="00566BC0">
      <w:pPr>
        <w:pStyle w:val="Odstavecseseznamem"/>
        <w:rPr>
          <w:rFonts w:ascii="Arial" w:hAnsi="Arial" w:cs="Arial"/>
          <w:sz w:val="22"/>
          <w:szCs w:val="22"/>
        </w:rPr>
      </w:pPr>
    </w:p>
    <w:p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rsidR="00566BC0" w:rsidRPr="00566BC0" w:rsidRDefault="00566BC0" w:rsidP="00566BC0">
      <w:pPr>
        <w:pStyle w:val="Odstavecseseznamem"/>
        <w:rPr>
          <w:rFonts w:ascii="Arial" w:hAnsi="Arial" w:cs="Arial"/>
          <w:sz w:val="22"/>
          <w:szCs w:val="22"/>
        </w:rPr>
      </w:pPr>
    </w:p>
    <w:p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proofErr w:type="gramStart"/>
      <w:r w:rsidRPr="00283F58">
        <w:rPr>
          <w:rFonts w:ascii="Arial" w:eastAsia="Arial Unicode MS" w:hAnsi="Arial" w:cs="Arial"/>
          <w:sz w:val="22"/>
          <w:szCs w:val="22"/>
          <w:u w:val="single"/>
        </w:rPr>
        <w:t>záruční</w:t>
      </w:r>
      <w:proofErr w:type="gramEnd"/>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Pr>
          <w:rFonts w:ascii="Arial" w:eastAsia="Arial Unicode MS" w:hAnsi="Arial" w:cs="Arial"/>
          <w:sz w:val="22"/>
          <w:szCs w:val="22"/>
        </w:rPr>
        <w:t xml:space="preserve">náhradní díly musejí být dostupné po celou dobu záruční doby a </w:t>
      </w:r>
      <w:r w:rsidRPr="00283F58">
        <w:rPr>
          <w:rFonts w:ascii="Arial" w:eastAsia="Arial Unicode MS" w:hAnsi="Arial" w:cs="Arial"/>
          <w:sz w:val="22"/>
          <w:szCs w:val="22"/>
        </w:rPr>
        <w:t xml:space="preserve">v pozáruční době </w:t>
      </w:r>
      <w:r w:rsidR="00283F58">
        <w:rPr>
          <w:rFonts w:ascii="Arial" w:eastAsia="Arial Unicode MS" w:hAnsi="Arial" w:cs="Arial"/>
          <w:sz w:val="22"/>
          <w:szCs w:val="22"/>
        </w:rPr>
        <w:t xml:space="preserve">pak </w:t>
      </w:r>
      <w:r w:rsidRPr="00283F58">
        <w:rPr>
          <w:rFonts w:ascii="Arial" w:eastAsia="Arial Unicode MS" w:hAnsi="Arial" w:cs="Arial"/>
          <w:sz w:val="22"/>
          <w:szCs w:val="22"/>
        </w:rPr>
        <w:t xml:space="preserve">nejméně po dobu </w:t>
      </w:r>
      <w:r w:rsidR="00E11929" w:rsidRPr="00E11929">
        <w:rPr>
          <w:rFonts w:ascii="Arial" w:eastAsia="Arial Unicode MS" w:hAnsi="Arial" w:cs="Arial"/>
          <w:sz w:val="22"/>
          <w:szCs w:val="22"/>
        </w:rPr>
        <w:t xml:space="preserve">udržitelnosti projektu </w:t>
      </w:r>
      <w:r w:rsidRPr="00E11929">
        <w:rPr>
          <w:rFonts w:ascii="Arial" w:eastAsia="Arial Unicode MS" w:hAnsi="Arial" w:cs="Arial"/>
          <w:sz w:val="22"/>
          <w:szCs w:val="22"/>
        </w:rPr>
        <w:t>ode dne skončení záruční doby uvedené v této smlouvě</w:t>
      </w:r>
      <w:r w:rsidR="00283F58" w:rsidRPr="00E11929">
        <w:rPr>
          <w:rFonts w:ascii="Arial" w:eastAsia="Arial Unicode MS" w:hAnsi="Arial" w:cs="Arial"/>
          <w:sz w:val="22"/>
          <w:szCs w:val="22"/>
        </w:rPr>
        <w:t xml:space="preserve"> v článku V. odst. 3</w:t>
      </w:r>
      <w:r w:rsidRPr="00E11929">
        <w:rPr>
          <w:rFonts w:ascii="Arial" w:eastAsia="Arial Unicode MS" w:hAnsi="Arial" w:cs="Arial"/>
          <w:sz w:val="22"/>
          <w:szCs w:val="22"/>
        </w:rPr>
        <w:t>. Případná dodávka</w:t>
      </w:r>
      <w:r w:rsidRPr="00283F58">
        <w:rPr>
          <w:rFonts w:ascii="Arial" w:eastAsia="Arial Unicode MS" w:hAnsi="Arial" w:cs="Arial"/>
          <w:sz w:val="22"/>
          <w:szCs w:val="22"/>
        </w:rPr>
        <w:t xml:space="preserve"> náhradních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rsidR="00E74CCF" w:rsidRDefault="00E74CCF" w:rsidP="00216AE3">
      <w:pPr>
        <w:tabs>
          <w:tab w:val="left" w:pos="1418"/>
        </w:tabs>
        <w:suppressAutoHyphens/>
        <w:spacing w:before="60"/>
        <w:jc w:val="both"/>
        <w:rPr>
          <w:rFonts w:ascii="Arial" w:hAnsi="Arial" w:cs="Arial"/>
          <w:sz w:val="22"/>
          <w:szCs w:val="22"/>
        </w:rPr>
      </w:pPr>
    </w:p>
    <w:p w:rsidR="000B2A9E" w:rsidRDefault="000B2A9E" w:rsidP="00216AE3">
      <w:pPr>
        <w:tabs>
          <w:tab w:val="left" w:pos="1418"/>
        </w:tabs>
        <w:suppressAutoHyphens/>
        <w:spacing w:before="60"/>
        <w:jc w:val="both"/>
        <w:rPr>
          <w:rFonts w:ascii="Arial" w:hAnsi="Arial" w:cs="Arial"/>
          <w:sz w:val="22"/>
          <w:szCs w:val="22"/>
        </w:rPr>
      </w:pPr>
    </w:p>
    <w:p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rsidR="00EA3274" w:rsidRPr="00EA3274" w:rsidRDefault="000F52DE" w:rsidP="000F52DE">
      <w:pPr>
        <w:jc w:val="center"/>
        <w:rPr>
          <w:rFonts w:ascii="Arial" w:hAnsi="Arial"/>
          <w:b/>
          <w:sz w:val="22"/>
          <w:szCs w:val="22"/>
        </w:rPr>
      </w:pPr>
      <w:r>
        <w:rPr>
          <w:rFonts w:ascii="Arial" w:hAnsi="Arial"/>
          <w:b/>
          <w:sz w:val="22"/>
          <w:szCs w:val="22"/>
        </w:rPr>
        <w:t>Ostatní ujednání</w:t>
      </w:r>
    </w:p>
    <w:p w:rsidR="000F52DE" w:rsidRDefault="000F52DE" w:rsidP="00EA3274">
      <w:pPr>
        <w:jc w:val="both"/>
        <w:rPr>
          <w:rFonts w:ascii="Arial" w:hAnsi="Arial"/>
          <w:sz w:val="22"/>
          <w:szCs w:val="22"/>
        </w:rPr>
      </w:pPr>
    </w:p>
    <w:p w:rsidR="00EA3274" w:rsidRDefault="00EA3274" w:rsidP="004526C9">
      <w:pPr>
        <w:pStyle w:val="Odstavecseseznamem"/>
        <w:numPr>
          <w:ilvl w:val="0"/>
          <w:numId w:val="25"/>
        </w:numPr>
        <w:ind w:left="284" w:hanging="284"/>
        <w:jc w:val="both"/>
        <w:rPr>
          <w:rFonts w:ascii="Arial" w:hAnsi="Arial"/>
          <w:sz w:val="22"/>
          <w:szCs w:val="22"/>
        </w:rPr>
      </w:pPr>
      <w:r w:rsidRPr="004526C9">
        <w:rPr>
          <w:rFonts w:ascii="Arial" w:hAnsi="Arial"/>
          <w:sz w:val="22"/>
          <w:szCs w:val="22"/>
        </w:rPr>
        <w:t>Vlastnické prá</w:t>
      </w:r>
      <w:r w:rsidR="004F2F6B">
        <w:rPr>
          <w:rFonts w:ascii="Arial" w:hAnsi="Arial"/>
          <w:sz w:val="22"/>
          <w:szCs w:val="22"/>
        </w:rPr>
        <w:t>vo</w:t>
      </w:r>
      <w:r w:rsidR="00B80D7F">
        <w:rPr>
          <w:rFonts w:ascii="Arial" w:hAnsi="Arial"/>
          <w:sz w:val="22"/>
          <w:szCs w:val="22"/>
        </w:rPr>
        <w:t xml:space="preserve"> ke Zboží </w:t>
      </w:r>
      <w:r w:rsidRPr="004526C9">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4526C9">
        <w:rPr>
          <w:rFonts w:ascii="Arial" w:hAnsi="Arial"/>
          <w:sz w:val="22"/>
          <w:szCs w:val="22"/>
        </w:rPr>
        <w:t>Kupujícím.</w:t>
      </w:r>
    </w:p>
    <w:p w:rsidR="00BD2B1F" w:rsidRDefault="00BD2B1F" w:rsidP="00BD2B1F">
      <w:pPr>
        <w:pStyle w:val="Odstavecseseznamem"/>
        <w:ind w:left="284"/>
        <w:jc w:val="both"/>
        <w:rPr>
          <w:rFonts w:ascii="Arial" w:hAnsi="Arial"/>
          <w:sz w:val="22"/>
          <w:szCs w:val="22"/>
        </w:rPr>
      </w:pPr>
    </w:p>
    <w:p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rsidR="00BD2B1F" w:rsidRPr="00BD2B1F" w:rsidRDefault="00BD2B1F" w:rsidP="00BD2B1F">
      <w:pPr>
        <w:pStyle w:val="Odstavecseseznamem"/>
        <w:rPr>
          <w:rFonts w:ascii="Arial" w:hAnsi="Arial"/>
          <w:sz w:val="22"/>
          <w:szCs w:val="22"/>
        </w:rPr>
      </w:pPr>
    </w:p>
    <w:p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rsidR="00BD2B1F" w:rsidRPr="00BD2B1F" w:rsidRDefault="00BD2B1F" w:rsidP="00BD2B1F">
      <w:pPr>
        <w:pStyle w:val="Odstavecseseznamem"/>
        <w:rPr>
          <w:rFonts w:ascii="Arial" w:hAnsi="Arial"/>
          <w:sz w:val="22"/>
          <w:szCs w:val="22"/>
        </w:rPr>
      </w:pPr>
    </w:p>
    <w:p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rsidR="00BD2B1F" w:rsidRPr="00BD2B1F" w:rsidRDefault="00BD2B1F" w:rsidP="00BD2B1F">
      <w:pPr>
        <w:pStyle w:val="Odstavecseseznamem"/>
        <w:rPr>
          <w:rFonts w:ascii="Arial" w:hAnsi="Arial"/>
          <w:sz w:val="22"/>
          <w:szCs w:val="22"/>
        </w:rPr>
      </w:pPr>
    </w:p>
    <w:p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 xml:space="preserve">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w:t>
      </w:r>
      <w:r w:rsidRPr="00BD2B1F">
        <w:rPr>
          <w:rFonts w:ascii="Arial" w:hAnsi="Arial"/>
          <w:sz w:val="22"/>
          <w:szCs w:val="22"/>
        </w:rPr>
        <w:lastRenderedPageBreak/>
        <w:t>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rsidR="00BD2B1F" w:rsidRDefault="00BD2B1F" w:rsidP="00BD2B1F">
      <w:pPr>
        <w:pStyle w:val="Odstavecseseznamem"/>
        <w:ind w:left="284"/>
        <w:jc w:val="both"/>
        <w:rPr>
          <w:rFonts w:ascii="Arial" w:hAnsi="Arial"/>
          <w:sz w:val="22"/>
          <w:szCs w:val="22"/>
        </w:rPr>
      </w:pPr>
    </w:p>
    <w:p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rsidR="00BD2B1F" w:rsidRPr="00BD2B1F" w:rsidRDefault="00BD2B1F" w:rsidP="00BD2B1F">
      <w:pPr>
        <w:pStyle w:val="Odstavecseseznamem"/>
        <w:rPr>
          <w:rFonts w:ascii="Arial" w:hAnsi="Arial"/>
          <w:sz w:val="22"/>
          <w:szCs w:val="22"/>
        </w:rPr>
      </w:pPr>
    </w:p>
    <w:p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rsidR="002B4B57" w:rsidRDefault="002B4B57" w:rsidP="00EA3274">
      <w:pPr>
        <w:jc w:val="both"/>
        <w:rPr>
          <w:rFonts w:ascii="Arial" w:hAnsi="Arial"/>
          <w:sz w:val="22"/>
          <w:szCs w:val="22"/>
        </w:rPr>
      </w:pPr>
    </w:p>
    <w:p w:rsidR="00F55C9B" w:rsidRPr="002B4B57" w:rsidRDefault="00F55C9B" w:rsidP="00EA3274">
      <w:pPr>
        <w:jc w:val="both"/>
        <w:rPr>
          <w:rFonts w:ascii="Arial" w:hAnsi="Arial"/>
          <w:sz w:val="22"/>
          <w:szCs w:val="22"/>
        </w:rPr>
      </w:pPr>
    </w:p>
    <w:p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rsidR="001F561E" w:rsidRDefault="001F561E" w:rsidP="00EA3274">
      <w:pPr>
        <w:jc w:val="both"/>
        <w:rPr>
          <w:rFonts w:ascii="Arial" w:hAnsi="Arial"/>
          <w:sz w:val="22"/>
          <w:szCs w:val="22"/>
        </w:rPr>
      </w:pPr>
    </w:p>
    <w:p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E11929">
        <w:rPr>
          <w:rFonts w:ascii="Arial" w:hAnsi="Arial"/>
          <w:sz w:val="22"/>
          <w:szCs w:val="22"/>
        </w:rPr>
        <w:t>sti této smlouvy do 31. 12. 2030</w:t>
      </w:r>
      <w:r w:rsidRPr="00BD2B1F">
        <w:rPr>
          <w:rFonts w:ascii="Arial" w:hAnsi="Arial"/>
          <w:sz w:val="22"/>
          <w:szCs w:val="22"/>
        </w:rPr>
        <w:t>, včetně umožnění přístupu k ní.</w:t>
      </w:r>
    </w:p>
    <w:p w:rsidR="00BD2B1F" w:rsidRDefault="00BD2B1F" w:rsidP="00BD2B1F">
      <w:pPr>
        <w:pStyle w:val="Odstavecseseznamem"/>
        <w:ind w:left="284"/>
        <w:jc w:val="both"/>
        <w:rPr>
          <w:rFonts w:ascii="Arial" w:hAnsi="Arial"/>
          <w:sz w:val="22"/>
          <w:szCs w:val="22"/>
        </w:rPr>
      </w:pPr>
    </w:p>
    <w:p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E11929">
        <w:rPr>
          <w:rFonts w:ascii="Arial" w:hAnsi="Arial" w:cs="Arial"/>
          <w:sz w:val="22"/>
          <w:szCs w:val="22"/>
        </w:rPr>
        <w:t>ovinen minimálně do 31. 12. 2030</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rsidR="00771AE3" w:rsidRDefault="00771AE3" w:rsidP="00EA3274">
      <w:pPr>
        <w:jc w:val="both"/>
        <w:rPr>
          <w:rFonts w:ascii="Arial" w:hAnsi="Arial"/>
          <w:sz w:val="22"/>
          <w:szCs w:val="22"/>
        </w:rPr>
      </w:pPr>
    </w:p>
    <w:p w:rsidR="00D8255C" w:rsidRDefault="00D8255C" w:rsidP="00EA3274">
      <w:pPr>
        <w:jc w:val="both"/>
        <w:rPr>
          <w:rFonts w:ascii="Arial" w:hAnsi="Arial"/>
          <w:sz w:val="22"/>
          <w:szCs w:val="22"/>
        </w:rPr>
      </w:pPr>
    </w:p>
    <w:p w:rsidR="00E36EDD" w:rsidRDefault="00E36EDD" w:rsidP="00EA3274">
      <w:pPr>
        <w:jc w:val="both"/>
        <w:rPr>
          <w:rFonts w:ascii="Arial" w:hAnsi="Arial"/>
          <w:sz w:val="22"/>
          <w:szCs w:val="22"/>
        </w:rPr>
      </w:pPr>
    </w:p>
    <w:p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rsidR="00F577E2" w:rsidRDefault="00F577E2" w:rsidP="00A01E1B">
      <w:pPr>
        <w:tabs>
          <w:tab w:val="left" w:pos="0"/>
        </w:tabs>
        <w:ind w:left="567" w:hanging="567"/>
        <w:jc w:val="both"/>
        <w:rPr>
          <w:rFonts w:ascii="Arial" w:hAnsi="Arial" w:cs="Arial"/>
          <w:sz w:val="22"/>
          <w:szCs w:val="22"/>
        </w:rPr>
      </w:pPr>
    </w:p>
    <w:p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sidR="00D8255C">
        <w:rPr>
          <w:rFonts w:ascii="Arial" w:hAnsi="Arial" w:cs="Arial"/>
          <w:sz w:val="22"/>
          <w:szCs w:val="22"/>
        </w:rPr>
        <w:t>1</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w:t>
      </w:r>
      <w:r w:rsidRPr="00FF35B0">
        <w:rPr>
          <w:rFonts w:ascii="Arial" w:hAnsi="Arial" w:cs="Arial"/>
          <w:b w:val="0"/>
          <w:sz w:val="22"/>
          <w:szCs w:val="22"/>
        </w:rPr>
        <w:lastRenderedPageBreak/>
        <w:t>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rsidR="00E36EDD" w:rsidRDefault="00E36EDD" w:rsidP="00E36EDD">
      <w:pPr>
        <w:pStyle w:val="Podnadpis"/>
        <w:ind w:left="284"/>
        <w:jc w:val="both"/>
        <w:rPr>
          <w:rFonts w:ascii="Arial" w:hAnsi="Arial" w:cs="Arial"/>
          <w:b w:val="0"/>
          <w:sz w:val="22"/>
          <w:szCs w:val="22"/>
        </w:rPr>
      </w:pPr>
    </w:p>
    <w:p w:rsidR="00660F1B" w:rsidRPr="00D8255C" w:rsidRDefault="00660F1B" w:rsidP="00D8255C">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00D8255C">
        <w:rPr>
          <w:rFonts w:ascii="Arial" w:hAnsi="Arial" w:cs="Arial"/>
          <w:sz w:val="22"/>
          <w:szCs w:val="22"/>
        </w:rPr>
        <w:t>0,1</w:t>
      </w:r>
      <w:r w:rsidR="00721D39" w:rsidRPr="00D8255C">
        <w:rPr>
          <w:rFonts w:ascii="Arial" w:hAnsi="Arial" w:cs="Arial"/>
          <w:sz w:val="22"/>
          <w:szCs w:val="22"/>
        </w:rPr>
        <w:t xml:space="preserve"> </w:t>
      </w:r>
      <w:r w:rsidRPr="00D8255C">
        <w:rPr>
          <w:rFonts w:ascii="Arial" w:hAnsi="Arial" w:cs="Arial"/>
          <w:sz w:val="22"/>
          <w:szCs w:val="22"/>
        </w:rPr>
        <w:t>%</w:t>
      </w:r>
      <w:r w:rsidRPr="00D8255C">
        <w:rPr>
          <w:rFonts w:ascii="Arial" w:hAnsi="Arial" w:cs="Arial"/>
          <w:b w:val="0"/>
          <w:sz w:val="22"/>
          <w:szCs w:val="22"/>
        </w:rPr>
        <w:t xml:space="preserve"> z  </w:t>
      </w:r>
      <w:r w:rsidRPr="00D8255C">
        <w:rPr>
          <w:rFonts w:ascii="Arial" w:hAnsi="Arial" w:cs="Arial"/>
          <w:b w:val="0"/>
          <w:sz w:val="22"/>
          <w:szCs w:val="22"/>
          <w:u w:val="single"/>
        </w:rPr>
        <w:t xml:space="preserve">kupní ceny </w:t>
      </w:r>
      <w:r w:rsidR="00D16ABA" w:rsidRPr="00D8255C">
        <w:rPr>
          <w:rFonts w:ascii="Arial" w:hAnsi="Arial" w:cs="Arial"/>
          <w:b w:val="0"/>
          <w:sz w:val="22"/>
          <w:szCs w:val="22"/>
          <w:u w:val="single"/>
        </w:rPr>
        <w:t xml:space="preserve">každého jednotlivého vadného </w:t>
      </w:r>
      <w:r w:rsidR="004F2F6B" w:rsidRPr="00D8255C">
        <w:rPr>
          <w:rFonts w:ascii="Arial" w:hAnsi="Arial" w:cs="Arial"/>
          <w:b w:val="0"/>
          <w:sz w:val="22"/>
          <w:szCs w:val="22"/>
          <w:u w:val="single"/>
        </w:rPr>
        <w:t>př</w:t>
      </w:r>
      <w:r w:rsidR="00A2426E" w:rsidRPr="00D8255C">
        <w:rPr>
          <w:rFonts w:ascii="Arial" w:hAnsi="Arial" w:cs="Arial"/>
          <w:b w:val="0"/>
          <w:sz w:val="22"/>
          <w:szCs w:val="22"/>
          <w:u w:val="single"/>
        </w:rPr>
        <w:t>edmětu Zboží</w:t>
      </w:r>
      <w:r w:rsidR="00D16ABA" w:rsidRPr="00D8255C">
        <w:rPr>
          <w:rFonts w:ascii="Arial" w:hAnsi="Arial" w:cs="Arial"/>
          <w:b w:val="0"/>
          <w:sz w:val="22"/>
          <w:szCs w:val="22"/>
        </w:rPr>
        <w:t xml:space="preserve"> </w:t>
      </w:r>
      <w:r w:rsidRPr="00D8255C">
        <w:rPr>
          <w:rFonts w:ascii="Arial" w:hAnsi="Arial" w:cs="Arial"/>
          <w:b w:val="0"/>
          <w:sz w:val="22"/>
          <w:szCs w:val="22"/>
        </w:rPr>
        <w:t>včetně DPH</w:t>
      </w:r>
      <w:r w:rsidR="00D16ABA" w:rsidRPr="00D8255C">
        <w:rPr>
          <w:rFonts w:ascii="Arial" w:hAnsi="Arial" w:cs="Arial"/>
          <w:b w:val="0"/>
          <w:sz w:val="22"/>
          <w:szCs w:val="22"/>
        </w:rPr>
        <w:t>,</w:t>
      </w:r>
      <w:r w:rsidRPr="00D8255C">
        <w:rPr>
          <w:rFonts w:ascii="Arial" w:hAnsi="Arial" w:cs="Arial"/>
          <w:b w:val="0"/>
          <w:sz w:val="22"/>
          <w:szCs w:val="22"/>
        </w:rPr>
        <w:t xml:space="preserve"> uvedené v odstavci 1 článku IV. této smlouvy, a to za každý započatý kalendářní den prodlení až do jejich úplného odstranění. Ustanovení tohoto odstavce se týká jak vad a nedodělků Zboží, které zde existovaly při předání Zboží, tak na vady a nedodělky, které vznikly v záruční době (záruční vady za jakost).</w:t>
      </w:r>
    </w:p>
    <w:p w:rsidR="00A3564A" w:rsidRPr="004A0114" w:rsidRDefault="00A3564A" w:rsidP="00A3564A">
      <w:pPr>
        <w:pStyle w:val="Odstavecseseznamem"/>
        <w:rPr>
          <w:rFonts w:ascii="Arial" w:hAnsi="Arial" w:cs="Arial"/>
          <w:b/>
          <w:sz w:val="22"/>
          <w:szCs w:val="22"/>
        </w:rPr>
      </w:pPr>
    </w:p>
    <w:p w:rsidR="00675FE8" w:rsidRDefault="00675FE8" w:rsidP="00675FE8">
      <w:pPr>
        <w:pStyle w:val="Odstavecseseznamem"/>
        <w:rPr>
          <w:rFonts w:ascii="Arial" w:hAnsi="Arial" w:cs="Arial"/>
          <w:b/>
          <w:sz w:val="22"/>
          <w:szCs w:val="22"/>
        </w:rPr>
      </w:pPr>
    </w:p>
    <w:p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w:t>
      </w:r>
      <w:r w:rsidR="000813DB">
        <w:rPr>
          <w:rFonts w:ascii="Arial" w:hAnsi="Arial" w:cs="Arial"/>
          <w:b w:val="0"/>
          <w:sz w:val="22"/>
          <w:szCs w:val="22"/>
        </w:rPr>
        <w:t>4</w:t>
      </w:r>
      <w:r>
        <w:rPr>
          <w:rFonts w:ascii="Arial" w:hAnsi="Arial" w:cs="Arial"/>
          <w:b w:val="0"/>
          <w:sz w:val="22"/>
          <w:szCs w:val="22"/>
        </w:rPr>
        <w:t xml:space="preserve">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D8255C">
        <w:rPr>
          <w:rFonts w:ascii="Arial" w:hAnsi="Arial" w:cs="Arial"/>
          <w:sz w:val="22"/>
          <w:szCs w:val="22"/>
        </w:rPr>
        <w:t>5</w:t>
      </w:r>
      <w:r w:rsidRPr="00456D78">
        <w:rPr>
          <w:rFonts w:ascii="Arial" w:hAnsi="Arial" w:cs="Arial"/>
          <w:sz w:val="22"/>
          <w:szCs w:val="22"/>
        </w:rPr>
        <w:t>.000,- Kč</w:t>
      </w:r>
      <w:r>
        <w:rPr>
          <w:rFonts w:ascii="Arial" w:hAnsi="Arial" w:cs="Arial"/>
          <w:b w:val="0"/>
          <w:sz w:val="22"/>
          <w:szCs w:val="22"/>
        </w:rPr>
        <w:t>, a to za každý zjištěný případ.</w:t>
      </w:r>
    </w:p>
    <w:p w:rsidR="00675FE8" w:rsidRDefault="00675FE8" w:rsidP="00675FE8">
      <w:pPr>
        <w:pStyle w:val="Odstavecseseznamem"/>
        <w:rPr>
          <w:rFonts w:ascii="Arial" w:hAnsi="Arial" w:cs="Arial"/>
          <w:b/>
          <w:sz w:val="22"/>
          <w:szCs w:val="22"/>
        </w:rPr>
      </w:pPr>
    </w:p>
    <w:p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rsidR="005B2391" w:rsidRDefault="005B2391" w:rsidP="005B2391">
      <w:pPr>
        <w:pStyle w:val="Odstavecseseznamem"/>
        <w:rPr>
          <w:rFonts w:ascii="Arial" w:hAnsi="Arial" w:cs="Arial"/>
          <w:b/>
          <w:sz w:val="22"/>
          <w:szCs w:val="22"/>
        </w:rPr>
      </w:pPr>
    </w:p>
    <w:p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rsidR="005B2391" w:rsidRDefault="005B2391" w:rsidP="005B2391">
      <w:pPr>
        <w:pStyle w:val="Odstavecseseznamem"/>
        <w:rPr>
          <w:rFonts w:ascii="Arial" w:hAnsi="Arial" w:cs="Arial"/>
          <w:b/>
          <w:sz w:val="22"/>
          <w:szCs w:val="22"/>
        </w:rPr>
      </w:pPr>
    </w:p>
    <w:p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rsidR="005B2391" w:rsidRDefault="005B2391" w:rsidP="005B2391">
      <w:pPr>
        <w:pStyle w:val="Odstavecseseznamem"/>
        <w:rPr>
          <w:rFonts w:ascii="Arial" w:hAnsi="Arial" w:cs="Arial"/>
          <w:b/>
          <w:sz w:val="22"/>
          <w:szCs w:val="22"/>
        </w:rPr>
      </w:pPr>
    </w:p>
    <w:p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rsidR="00D8255C" w:rsidRDefault="00D8255C" w:rsidP="005C2342">
      <w:pPr>
        <w:tabs>
          <w:tab w:val="left" w:pos="0"/>
          <w:tab w:val="left" w:pos="2080"/>
        </w:tabs>
        <w:jc w:val="both"/>
        <w:rPr>
          <w:rFonts w:ascii="Arial" w:hAnsi="Arial" w:cs="Arial"/>
          <w:sz w:val="22"/>
          <w:szCs w:val="22"/>
        </w:rPr>
      </w:pPr>
    </w:p>
    <w:p w:rsidR="004E6450" w:rsidRDefault="004E6450" w:rsidP="005C2342">
      <w:pPr>
        <w:tabs>
          <w:tab w:val="left" w:pos="0"/>
          <w:tab w:val="left" w:pos="2080"/>
        </w:tabs>
        <w:jc w:val="both"/>
        <w:rPr>
          <w:rFonts w:ascii="Arial" w:hAnsi="Arial" w:cs="Arial"/>
          <w:sz w:val="22"/>
          <w:szCs w:val="22"/>
        </w:rPr>
      </w:pPr>
    </w:p>
    <w:p w:rsidR="004E6450" w:rsidRDefault="004E6450" w:rsidP="005C2342">
      <w:pPr>
        <w:tabs>
          <w:tab w:val="left" w:pos="0"/>
          <w:tab w:val="left" w:pos="2080"/>
        </w:tabs>
        <w:jc w:val="both"/>
        <w:rPr>
          <w:rFonts w:ascii="Arial" w:hAnsi="Arial" w:cs="Arial"/>
          <w:sz w:val="22"/>
          <w:szCs w:val="22"/>
        </w:rPr>
      </w:pPr>
    </w:p>
    <w:p w:rsidR="00720D45" w:rsidRDefault="00720D45" w:rsidP="00771AE3">
      <w:pPr>
        <w:tabs>
          <w:tab w:val="left" w:pos="0"/>
          <w:tab w:val="left" w:pos="2080"/>
        </w:tabs>
        <w:ind w:left="567" w:hanging="567"/>
        <w:jc w:val="both"/>
        <w:rPr>
          <w:rFonts w:ascii="Arial" w:hAnsi="Arial" w:cs="Arial"/>
          <w:sz w:val="22"/>
          <w:szCs w:val="22"/>
        </w:rPr>
      </w:pPr>
    </w:p>
    <w:p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lastRenderedPageBreak/>
        <w:t xml:space="preserve">Článek </w:t>
      </w:r>
      <w:r w:rsidR="007F0725">
        <w:rPr>
          <w:rFonts w:ascii="Arial" w:hAnsi="Arial" w:cs="Arial"/>
          <w:b/>
          <w:sz w:val="22"/>
          <w:szCs w:val="22"/>
        </w:rPr>
        <w:t>IX.</w:t>
      </w:r>
    </w:p>
    <w:p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rsidR="00954C1B" w:rsidRDefault="00954C1B" w:rsidP="00A463D0">
      <w:pPr>
        <w:tabs>
          <w:tab w:val="left" w:pos="2080"/>
        </w:tabs>
        <w:jc w:val="both"/>
        <w:rPr>
          <w:rFonts w:ascii="Arial" w:hAnsi="Arial" w:cs="Arial"/>
          <w:sz w:val="22"/>
          <w:szCs w:val="22"/>
        </w:rPr>
      </w:pPr>
    </w:p>
    <w:p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rsidR="005B2391" w:rsidRDefault="005B2391" w:rsidP="005B2391">
      <w:pPr>
        <w:pStyle w:val="Odstavecseseznamem"/>
        <w:tabs>
          <w:tab w:val="left" w:pos="2080"/>
        </w:tabs>
        <w:ind w:left="284"/>
        <w:jc w:val="both"/>
        <w:rPr>
          <w:rFonts w:ascii="Arial" w:hAnsi="Arial" w:cs="Arial"/>
          <w:sz w:val="22"/>
          <w:szCs w:val="22"/>
        </w:rPr>
      </w:pPr>
    </w:p>
    <w:p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rsidR="005B2391" w:rsidRDefault="005B2391" w:rsidP="005B2391">
      <w:pPr>
        <w:pStyle w:val="Odstavecseseznamem"/>
        <w:tabs>
          <w:tab w:val="left" w:pos="2080"/>
        </w:tabs>
        <w:ind w:left="284"/>
        <w:jc w:val="both"/>
        <w:rPr>
          <w:rFonts w:ascii="Arial" w:hAnsi="Arial" w:cs="Arial"/>
          <w:sz w:val="22"/>
          <w:szCs w:val="22"/>
        </w:rPr>
      </w:pPr>
    </w:p>
    <w:p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rsidR="00A463D0" w:rsidRDefault="00A463D0" w:rsidP="00A463D0">
      <w:pPr>
        <w:tabs>
          <w:tab w:val="left" w:pos="2080"/>
        </w:tabs>
        <w:jc w:val="both"/>
        <w:rPr>
          <w:rFonts w:ascii="Arial" w:hAnsi="Arial" w:cs="Arial"/>
          <w:sz w:val="22"/>
          <w:szCs w:val="22"/>
        </w:rPr>
      </w:pPr>
    </w:p>
    <w:p w:rsidR="00D8255C" w:rsidRPr="005C2342" w:rsidRDefault="00BA1FDB" w:rsidP="00954C1B">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rsidR="005B2391" w:rsidRPr="00954C1B" w:rsidRDefault="005B2391" w:rsidP="00954C1B">
      <w:pPr>
        <w:tabs>
          <w:tab w:val="left" w:pos="2080"/>
        </w:tabs>
        <w:jc w:val="both"/>
        <w:rPr>
          <w:rFonts w:ascii="Arial" w:hAnsi="Arial" w:cs="Arial"/>
          <w:sz w:val="22"/>
          <w:szCs w:val="22"/>
        </w:rPr>
      </w:pPr>
    </w:p>
    <w:p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rsidR="007B41DC" w:rsidRDefault="007B41DC" w:rsidP="00144A5A">
      <w:pPr>
        <w:tabs>
          <w:tab w:val="left" w:pos="2080"/>
        </w:tabs>
        <w:jc w:val="both"/>
        <w:rPr>
          <w:rFonts w:ascii="Arial" w:hAnsi="Arial" w:cs="Arial"/>
          <w:sz w:val="22"/>
          <w:szCs w:val="22"/>
        </w:rPr>
      </w:pPr>
    </w:p>
    <w:p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 xml:space="preserve">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w:t>
      </w:r>
      <w:proofErr w:type="gramStart"/>
      <w:r w:rsidRPr="009F77B7">
        <w:rPr>
          <w:rFonts w:ascii="Arial" w:hAnsi="Arial" w:cs="Arial"/>
          <w:sz w:val="22"/>
          <w:szCs w:val="22"/>
        </w:rPr>
        <w:t>V  záležitostech</w:t>
      </w:r>
      <w:proofErr w:type="gramEnd"/>
      <w:r w:rsidRPr="009F77B7">
        <w:rPr>
          <w:rFonts w:ascii="Arial" w:hAnsi="Arial" w:cs="Arial"/>
          <w:sz w:val="22"/>
          <w:szCs w:val="22"/>
        </w:rPr>
        <w:t xml:space="preserve"> týkajících se smluvních pokut a nároků na náhradu škody je oprávněn za Kupujícího jednat a podepisovat pouze jeho zástupce ve věcech smluvních, nikoliv ve věcech technických.</w:t>
      </w:r>
    </w:p>
    <w:p w:rsidR="009F77B7" w:rsidRDefault="009F77B7" w:rsidP="005B2391">
      <w:pPr>
        <w:pStyle w:val="Odstavecseseznamem"/>
        <w:tabs>
          <w:tab w:val="left" w:pos="2080"/>
        </w:tabs>
        <w:ind w:left="284"/>
        <w:jc w:val="both"/>
        <w:rPr>
          <w:rFonts w:ascii="Arial" w:hAnsi="Arial" w:cs="Arial"/>
          <w:sz w:val="22"/>
          <w:szCs w:val="22"/>
        </w:rPr>
      </w:pPr>
    </w:p>
    <w:p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rsidR="005B2391" w:rsidRPr="005B2391" w:rsidRDefault="005B2391" w:rsidP="005B2391">
      <w:pPr>
        <w:pStyle w:val="Odstavecseseznamem"/>
        <w:rPr>
          <w:rFonts w:ascii="Arial" w:hAnsi="Arial" w:cs="Arial"/>
          <w:sz w:val="22"/>
          <w:szCs w:val="22"/>
        </w:rPr>
      </w:pPr>
    </w:p>
    <w:p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rsidR="00F577E2" w:rsidRPr="00FB3579" w:rsidRDefault="00F577E2" w:rsidP="00FB3579">
      <w:pPr>
        <w:pStyle w:val="Odstavec111"/>
        <w:rPr>
          <w:sz w:val="22"/>
          <w:szCs w:val="22"/>
        </w:rPr>
      </w:pPr>
      <w:r w:rsidRPr="00FB3579">
        <w:rPr>
          <w:sz w:val="22"/>
          <w:szCs w:val="22"/>
        </w:rPr>
        <w:t>nezkrátí daň nebo nevyláká daňovou výhodu,</w:t>
      </w:r>
    </w:p>
    <w:p w:rsidR="00F577E2" w:rsidRPr="00FB3579" w:rsidRDefault="00F577E2" w:rsidP="00FB3579">
      <w:pPr>
        <w:pStyle w:val="Odstavec111"/>
        <w:rPr>
          <w:sz w:val="22"/>
          <w:szCs w:val="22"/>
        </w:rPr>
      </w:pPr>
      <w:r w:rsidRPr="00FB3579">
        <w:rPr>
          <w:sz w:val="22"/>
          <w:szCs w:val="22"/>
        </w:rPr>
        <w:t>úplata za plnění dle smlouvy není odchylná od obvyklé ceny,</w:t>
      </w:r>
    </w:p>
    <w:p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rsidR="00F577E2" w:rsidRPr="00FB3579" w:rsidRDefault="00F577E2" w:rsidP="00FB3579">
      <w:pPr>
        <w:pStyle w:val="Odstavec111"/>
        <w:rPr>
          <w:sz w:val="22"/>
          <w:szCs w:val="22"/>
        </w:rPr>
      </w:pPr>
      <w:r w:rsidRPr="00FB3579">
        <w:rPr>
          <w:sz w:val="22"/>
          <w:szCs w:val="22"/>
        </w:rPr>
        <w:t>nebude nespolehlivým plátcem,</w:t>
      </w:r>
    </w:p>
    <w:p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rsidR="005B2391" w:rsidRPr="00AA0AD3" w:rsidRDefault="005B2391" w:rsidP="00AA0AD3">
      <w:pPr>
        <w:jc w:val="both"/>
        <w:rPr>
          <w:rFonts w:ascii="Arial" w:hAnsi="Arial" w:cs="Arial"/>
          <w:sz w:val="22"/>
          <w:szCs w:val="22"/>
        </w:rPr>
      </w:pPr>
    </w:p>
    <w:p w:rsidR="00675FE8" w:rsidRDefault="00675FE8" w:rsidP="00675FE8">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lastRenderedPageBreak/>
        <w:t>Prodávající se zavazuj</w:t>
      </w:r>
      <w:r>
        <w:rPr>
          <w:rFonts w:ascii="Arial" w:hAnsi="Arial" w:cs="Arial"/>
          <w:sz w:val="22"/>
          <w:szCs w:val="22"/>
        </w:rPr>
        <w:t>e předložit Kupujícímu seznam pod</w:t>
      </w:r>
      <w:r w:rsidRPr="005B2391">
        <w:rPr>
          <w:rFonts w:ascii="Arial" w:hAnsi="Arial" w:cs="Arial"/>
          <w:sz w:val="22"/>
          <w:szCs w:val="22"/>
        </w:rPr>
        <w:t>dodavatelů</w:t>
      </w:r>
      <w:r>
        <w:rPr>
          <w:rFonts w:ascii="Arial" w:hAnsi="Arial" w:cs="Arial"/>
          <w:sz w:val="22"/>
          <w:szCs w:val="22"/>
        </w:rPr>
        <w:t xml:space="preserve"> </w:t>
      </w:r>
      <w:r w:rsidRPr="000745CD">
        <w:rPr>
          <w:rFonts w:ascii="Arial" w:hAnsi="Arial" w:cs="Arial"/>
          <w:sz w:val="22"/>
          <w:szCs w:val="22"/>
        </w:rPr>
        <w:t>v souladu s ustanovením § 105 ods</w:t>
      </w:r>
      <w:r>
        <w:rPr>
          <w:rFonts w:ascii="Arial" w:hAnsi="Arial" w:cs="Arial"/>
          <w:sz w:val="22"/>
          <w:szCs w:val="22"/>
        </w:rPr>
        <w:t xml:space="preserve">t. 1 </w:t>
      </w:r>
      <w:r w:rsidRPr="00BD2B1F">
        <w:rPr>
          <w:rFonts w:ascii="Arial" w:hAnsi="Arial"/>
          <w:sz w:val="22"/>
          <w:szCs w:val="22"/>
        </w:rPr>
        <w:t>zákona č. 1</w:t>
      </w:r>
      <w:r>
        <w:rPr>
          <w:rFonts w:ascii="Arial" w:hAnsi="Arial"/>
          <w:sz w:val="22"/>
          <w:szCs w:val="22"/>
        </w:rPr>
        <w:t>34/201</w:t>
      </w:r>
      <w:r w:rsidRPr="00BD2B1F">
        <w:rPr>
          <w:rFonts w:ascii="Arial" w:hAnsi="Arial"/>
          <w:sz w:val="22"/>
          <w:szCs w:val="22"/>
        </w:rPr>
        <w:t>6 Sb</w:t>
      </w:r>
      <w:r>
        <w:rPr>
          <w:rFonts w:ascii="Arial" w:hAnsi="Arial"/>
          <w:sz w:val="22"/>
          <w:szCs w:val="22"/>
        </w:rPr>
        <w:t xml:space="preserve">., o </w:t>
      </w:r>
      <w:r w:rsidRPr="006016C7">
        <w:rPr>
          <w:rFonts w:ascii="Arial" w:hAnsi="Arial"/>
          <w:sz w:val="22"/>
          <w:szCs w:val="22"/>
        </w:rPr>
        <w:t>zadávání veřejných zakázek, v platném znění</w:t>
      </w:r>
      <w:r>
        <w:rPr>
          <w:rFonts w:ascii="Arial" w:hAnsi="Arial" w:cs="Arial"/>
          <w:sz w:val="22"/>
          <w:szCs w:val="22"/>
        </w:rPr>
        <w:t>, tzn. jaká</w:t>
      </w:r>
      <w:r w:rsidRPr="000745CD">
        <w:rPr>
          <w:rFonts w:ascii="Arial" w:hAnsi="Arial" w:cs="Arial"/>
          <w:sz w:val="22"/>
          <w:szCs w:val="22"/>
        </w:rPr>
        <w:t xml:space="preserve"> </w:t>
      </w:r>
      <w:r>
        <w:rPr>
          <w:rFonts w:ascii="Arial" w:hAnsi="Arial" w:cs="Arial"/>
          <w:sz w:val="22"/>
          <w:szCs w:val="22"/>
        </w:rPr>
        <w:t>část plnění této smlouvy byla</w:t>
      </w:r>
      <w:r w:rsidRPr="000745CD">
        <w:rPr>
          <w:rFonts w:ascii="Arial" w:hAnsi="Arial" w:cs="Arial"/>
          <w:sz w:val="22"/>
          <w:szCs w:val="22"/>
        </w:rPr>
        <w:t xml:space="preserve"> zadána třetím o</w:t>
      </w:r>
      <w:r>
        <w:rPr>
          <w:rFonts w:ascii="Arial" w:hAnsi="Arial" w:cs="Arial"/>
          <w:sz w:val="22"/>
          <w:szCs w:val="22"/>
        </w:rPr>
        <w:t>sobám a o které osoby se jednalo (</w:t>
      </w:r>
      <w:r w:rsidRPr="000745CD">
        <w:rPr>
          <w:rFonts w:ascii="Arial" w:hAnsi="Arial" w:cs="Arial"/>
          <w:sz w:val="22"/>
          <w:szCs w:val="22"/>
        </w:rPr>
        <w:t>identifikační údaje dle § 28 odst. 1 pí</w:t>
      </w:r>
      <w:r>
        <w:rPr>
          <w:rFonts w:ascii="Arial" w:hAnsi="Arial" w:cs="Arial"/>
          <w:sz w:val="22"/>
          <w:szCs w:val="22"/>
        </w:rPr>
        <w:t>sm. g) předmětného zákona)</w:t>
      </w:r>
      <w:r w:rsidRPr="005B2391">
        <w:rPr>
          <w:rFonts w:ascii="Arial" w:hAnsi="Arial" w:cs="Arial"/>
          <w:sz w:val="22"/>
          <w:szCs w:val="22"/>
        </w:rPr>
        <w:t>.</w:t>
      </w:r>
      <w:r>
        <w:rPr>
          <w:rFonts w:ascii="Arial" w:hAnsi="Arial" w:cs="Arial"/>
          <w:sz w:val="22"/>
          <w:szCs w:val="22"/>
        </w:rPr>
        <w:t xml:space="preserve"> </w:t>
      </w:r>
      <w:r w:rsidRPr="00456D78">
        <w:rPr>
          <w:rFonts w:ascii="Arial" w:hAnsi="Arial" w:cs="Arial"/>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rsidR="005B2391" w:rsidRPr="005B2391" w:rsidRDefault="005B2391" w:rsidP="005B2391">
      <w:pPr>
        <w:pStyle w:val="Odstavecseseznamem"/>
        <w:rPr>
          <w:rFonts w:ascii="Arial" w:hAnsi="Arial" w:cs="Arial"/>
          <w:sz w:val="22"/>
          <w:szCs w:val="22"/>
        </w:rPr>
      </w:pPr>
    </w:p>
    <w:p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vedeného Minist</w:t>
      </w:r>
      <w:r w:rsidR="00D6526E">
        <w:rPr>
          <w:rFonts w:ascii="Arial" w:hAnsi="Arial" w:cs="Arial"/>
          <w:sz w:val="22"/>
          <w:szCs w:val="22"/>
        </w:rPr>
        <w:t>erstvem vnitra ČR, popř. ji uveřejní na profilu zadavatele, pokud tuto povinnost nemá.</w:t>
      </w:r>
    </w:p>
    <w:p w:rsidR="005B2391" w:rsidRPr="005B2391" w:rsidRDefault="005B2391" w:rsidP="005B2391">
      <w:pPr>
        <w:pStyle w:val="Odstavecseseznamem"/>
        <w:rPr>
          <w:rFonts w:ascii="Arial" w:hAnsi="Arial" w:cs="Arial"/>
          <w:sz w:val="22"/>
          <w:szCs w:val="22"/>
        </w:rPr>
      </w:pPr>
    </w:p>
    <w:p w:rsidR="00D6730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rsidR="004F28CD" w:rsidRPr="004F28CD" w:rsidRDefault="004F28CD" w:rsidP="004F28CD">
      <w:pPr>
        <w:rPr>
          <w:rFonts w:ascii="Arial" w:hAnsi="Arial" w:cs="Arial"/>
          <w:sz w:val="22"/>
          <w:szCs w:val="22"/>
        </w:rPr>
      </w:pPr>
    </w:p>
    <w:p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0009031E">
        <w:rPr>
          <w:rFonts w:ascii="Arial" w:hAnsi="Arial" w:cs="Arial"/>
          <w:bCs/>
          <w:sz w:val="22"/>
          <w:szCs w:val="22"/>
        </w:rPr>
        <w:t>specifikace) dodávky.</w:t>
      </w:r>
      <w:r w:rsidRPr="00DA73C3">
        <w:rPr>
          <w:rFonts w:ascii="Arial" w:hAnsi="Arial" w:cs="Arial"/>
          <w:bCs/>
          <w:sz w:val="22"/>
          <w:szCs w:val="22"/>
        </w:rPr>
        <w:t xml:space="preserve">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rsidR="00AA0AD3" w:rsidRPr="00AA0AD3" w:rsidRDefault="00AA0AD3" w:rsidP="00AA0AD3">
      <w:pPr>
        <w:pStyle w:val="Odstavecseseznamem"/>
        <w:rPr>
          <w:rFonts w:ascii="Arial" w:hAnsi="Arial" w:cs="Arial"/>
          <w:color w:val="FF0000"/>
          <w:sz w:val="22"/>
          <w:szCs w:val="22"/>
        </w:rPr>
      </w:pPr>
    </w:p>
    <w:p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rsidR="00D8255C" w:rsidRPr="00862F58" w:rsidRDefault="00D8255C" w:rsidP="00862F58">
      <w:pPr>
        <w:rPr>
          <w:rFonts w:ascii="Arial" w:hAnsi="Arial" w:cs="Arial"/>
          <w:sz w:val="22"/>
          <w:szCs w:val="22"/>
        </w:rPr>
      </w:pPr>
    </w:p>
    <w:p w:rsidR="00A64751" w:rsidRPr="005B239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rsidR="00862F58" w:rsidRDefault="00862F58" w:rsidP="001F3840">
      <w:pPr>
        <w:pStyle w:val="Podnadpis"/>
        <w:tabs>
          <w:tab w:val="right" w:pos="9638"/>
        </w:tabs>
        <w:jc w:val="both"/>
        <w:rPr>
          <w:rFonts w:ascii="Arial" w:hAnsi="Arial" w:cs="Arial"/>
          <w:b w:val="0"/>
          <w:sz w:val="22"/>
          <w:szCs w:val="22"/>
        </w:rPr>
      </w:pPr>
    </w:p>
    <w:p w:rsidR="00AA0AD3" w:rsidRDefault="00AA0AD3" w:rsidP="001F3840">
      <w:pPr>
        <w:pStyle w:val="Podnadpis"/>
        <w:tabs>
          <w:tab w:val="right" w:pos="9638"/>
        </w:tabs>
        <w:jc w:val="both"/>
        <w:rPr>
          <w:rFonts w:ascii="Arial" w:hAnsi="Arial" w:cs="Arial"/>
          <w:b w:val="0"/>
          <w:sz w:val="22"/>
          <w:szCs w:val="22"/>
        </w:rPr>
      </w:pPr>
    </w:p>
    <w:p w:rsidR="00C51FBA" w:rsidRDefault="00C51FBA" w:rsidP="001F3840">
      <w:pPr>
        <w:pStyle w:val="Podnadpis"/>
        <w:tabs>
          <w:tab w:val="right" w:pos="9638"/>
        </w:tabs>
        <w:jc w:val="both"/>
        <w:rPr>
          <w:rFonts w:ascii="Arial" w:hAnsi="Arial" w:cs="Arial"/>
          <w:b w:val="0"/>
          <w:sz w:val="22"/>
          <w:szCs w:val="22"/>
        </w:rPr>
      </w:pPr>
    </w:p>
    <w:p w:rsidR="00C51FBA" w:rsidRDefault="00C51FBA" w:rsidP="001F3840">
      <w:pPr>
        <w:pStyle w:val="Podnadpis"/>
        <w:tabs>
          <w:tab w:val="right" w:pos="9638"/>
        </w:tabs>
        <w:jc w:val="both"/>
        <w:rPr>
          <w:rFonts w:ascii="Arial" w:hAnsi="Arial" w:cs="Arial"/>
          <w:b w:val="0"/>
          <w:sz w:val="22"/>
          <w:szCs w:val="22"/>
        </w:rPr>
      </w:pPr>
    </w:p>
    <w:p w:rsidR="00C51FBA" w:rsidRDefault="00C51FBA" w:rsidP="001F3840">
      <w:pPr>
        <w:pStyle w:val="Podnadpis"/>
        <w:tabs>
          <w:tab w:val="right" w:pos="9638"/>
        </w:tabs>
        <w:jc w:val="both"/>
        <w:rPr>
          <w:rFonts w:ascii="Arial" w:hAnsi="Arial" w:cs="Arial"/>
          <w:b w:val="0"/>
          <w:sz w:val="22"/>
          <w:szCs w:val="22"/>
        </w:rPr>
      </w:pPr>
    </w:p>
    <w:p w:rsidR="00C51FBA" w:rsidRDefault="00C51FBA" w:rsidP="001F3840">
      <w:pPr>
        <w:pStyle w:val="Podnadpis"/>
        <w:tabs>
          <w:tab w:val="right" w:pos="9638"/>
        </w:tabs>
        <w:jc w:val="both"/>
        <w:rPr>
          <w:rFonts w:ascii="Arial" w:hAnsi="Arial" w:cs="Arial"/>
          <w:b w:val="0"/>
          <w:sz w:val="22"/>
          <w:szCs w:val="22"/>
        </w:rPr>
      </w:pPr>
    </w:p>
    <w:p w:rsidR="00C51FBA" w:rsidRDefault="00C51FBA" w:rsidP="001F3840">
      <w:pPr>
        <w:pStyle w:val="Podnadpis"/>
        <w:tabs>
          <w:tab w:val="right" w:pos="9638"/>
        </w:tabs>
        <w:jc w:val="both"/>
        <w:rPr>
          <w:rFonts w:ascii="Arial" w:hAnsi="Arial" w:cs="Arial"/>
          <w:b w:val="0"/>
          <w:sz w:val="22"/>
          <w:szCs w:val="22"/>
        </w:rPr>
      </w:pPr>
    </w:p>
    <w:p w:rsidR="00C51FBA" w:rsidRDefault="00C51FBA" w:rsidP="001F3840">
      <w:pPr>
        <w:pStyle w:val="Podnadpis"/>
        <w:tabs>
          <w:tab w:val="right" w:pos="9638"/>
        </w:tabs>
        <w:jc w:val="both"/>
        <w:rPr>
          <w:rFonts w:ascii="Arial" w:hAnsi="Arial" w:cs="Arial"/>
          <w:b w:val="0"/>
          <w:sz w:val="22"/>
          <w:szCs w:val="22"/>
        </w:rPr>
      </w:pPr>
    </w:p>
    <w:p w:rsidR="00C51FBA" w:rsidRDefault="00C51FBA" w:rsidP="001F3840">
      <w:pPr>
        <w:pStyle w:val="Podnadpis"/>
        <w:tabs>
          <w:tab w:val="right" w:pos="9638"/>
        </w:tabs>
        <w:jc w:val="both"/>
        <w:rPr>
          <w:rFonts w:ascii="Arial" w:hAnsi="Arial" w:cs="Arial"/>
          <w:b w:val="0"/>
          <w:sz w:val="22"/>
          <w:szCs w:val="22"/>
        </w:rPr>
      </w:pPr>
    </w:p>
    <w:p w:rsidR="00C51FBA" w:rsidRPr="007F0725" w:rsidRDefault="00C51FBA" w:rsidP="001F3840">
      <w:pPr>
        <w:pStyle w:val="Podnadpis"/>
        <w:tabs>
          <w:tab w:val="right" w:pos="9638"/>
        </w:tabs>
        <w:jc w:val="both"/>
        <w:rPr>
          <w:rFonts w:ascii="Arial" w:hAnsi="Arial" w:cs="Arial"/>
          <w:b w:val="0"/>
          <w:sz w:val="22"/>
          <w:szCs w:val="22"/>
        </w:rPr>
      </w:pPr>
    </w:p>
    <w:p w:rsidR="00D8255C" w:rsidRDefault="00D8255C" w:rsidP="007F0725">
      <w:pPr>
        <w:rPr>
          <w:rFonts w:ascii="Arial" w:hAnsi="Arial" w:cs="Arial"/>
          <w:sz w:val="22"/>
          <w:szCs w:val="22"/>
        </w:rPr>
      </w:pPr>
    </w:p>
    <w:p w:rsidR="007F0725" w:rsidRPr="007F0725" w:rsidRDefault="00D8255C" w:rsidP="007F0725">
      <w:pPr>
        <w:rPr>
          <w:rFonts w:ascii="Arial" w:hAnsi="Arial" w:cs="Arial"/>
          <w:sz w:val="22"/>
          <w:szCs w:val="22"/>
        </w:rPr>
      </w:pPr>
      <w:r w:rsidRPr="00002358">
        <w:rPr>
          <w:rFonts w:ascii="Arial" w:hAnsi="Arial" w:cs="Arial"/>
          <w:sz w:val="22"/>
          <w:szCs w:val="22"/>
        </w:rPr>
        <w:t>V</w:t>
      </w:r>
      <w:r w:rsidR="004E6450" w:rsidRPr="00002358">
        <w:rPr>
          <w:rFonts w:ascii="Arial" w:hAnsi="Arial" w:cs="Arial"/>
          <w:sz w:val="22"/>
          <w:szCs w:val="22"/>
        </w:rPr>
        <w:t xml:space="preserve"> Havířově </w:t>
      </w:r>
      <w:r w:rsidR="007F0725" w:rsidRPr="00002358">
        <w:rPr>
          <w:rFonts w:ascii="Arial" w:hAnsi="Arial" w:cs="Arial"/>
          <w:sz w:val="22"/>
          <w:szCs w:val="22"/>
        </w:rPr>
        <w:t>dne</w:t>
      </w:r>
      <w:r w:rsidR="007F0725" w:rsidRPr="007F0725">
        <w:rPr>
          <w:rFonts w:ascii="Arial" w:hAnsi="Arial" w:cs="Arial"/>
          <w:sz w:val="22"/>
          <w:szCs w:val="22"/>
        </w:rPr>
        <w:t>………</w:t>
      </w:r>
      <w:r w:rsidR="004F28CD">
        <w:rPr>
          <w:rFonts w:ascii="Arial" w:hAnsi="Arial" w:cs="Arial"/>
          <w:sz w:val="22"/>
          <w:szCs w:val="22"/>
        </w:rPr>
        <w:t>………</w:t>
      </w:r>
      <w:r w:rsidR="00B61187">
        <w:rPr>
          <w:rFonts w:ascii="Arial" w:hAnsi="Arial" w:cs="Arial"/>
          <w:sz w:val="22"/>
          <w:szCs w:val="22"/>
        </w:rPr>
        <w:tab/>
      </w:r>
      <w:r w:rsidR="004E6450">
        <w:rPr>
          <w:rFonts w:ascii="Arial" w:hAnsi="Arial" w:cs="Arial"/>
          <w:sz w:val="22"/>
          <w:szCs w:val="22"/>
        </w:rPr>
        <w:tab/>
      </w:r>
      <w:r w:rsidR="00B2640C">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B61187">
        <w:rPr>
          <w:rFonts w:ascii="Arial" w:hAnsi="Arial" w:cs="Arial"/>
          <w:sz w:val="22"/>
          <w:szCs w:val="22"/>
          <w:highlight w:val="yellow"/>
        </w:rPr>
        <w:t>………………</w:t>
      </w:r>
    </w:p>
    <w:p w:rsidR="007F0725" w:rsidRPr="007F0725" w:rsidRDefault="007F0725" w:rsidP="007F0725">
      <w:pPr>
        <w:rPr>
          <w:rFonts w:ascii="Arial" w:hAnsi="Arial" w:cs="Arial"/>
          <w:b/>
          <w:sz w:val="22"/>
          <w:szCs w:val="22"/>
        </w:rPr>
      </w:pPr>
    </w:p>
    <w:p w:rsidR="00D8255C" w:rsidRDefault="00D8255C" w:rsidP="007F0725">
      <w:pPr>
        <w:tabs>
          <w:tab w:val="left" w:pos="4962"/>
        </w:tabs>
        <w:rPr>
          <w:rFonts w:ascii="Arial" w:hAnsi="Arial" w:cs="Arial"/>
          <w:sz w:val="22"/>
          <w:szCs w:val="22"/>
        </w:rPr>
      </w:pPr>
    </w:p>
    <w:p w:rsidR="00D8255C" w:rsidRDefault="00D8255C" w:rsidP="007F0725">
      <w:pPr>
        <w:tabs>
          <w:tab w:val="left" w:pos="4962"/>
        </w:tabs>
        <w:rPr>
          <w:rFonts w:ascii="Arial" w:hAnsi="Arial" w:cs="Arial"/>
          <w:sz w:val="22"/>
          <w:szCs w:val="22"/>
        </w:rPr>
      </w:pPr>
    </w:p>
    <w:p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rsidR="007F0725" w:rsidRDefault="007F0725" w:rsidP="007F0725">
      <w:pPr>
        <w:rPr>
          <w:rFonts w:ascii="Arial" w:hAnsi="Arial" w:cs="Arial"/>
          <w:sz w:val="22"/>
          <w:szCs w:val="22"/>
        </w:rPr>
      </w:pPr>
    </w:p>
    <w:p w:rsidR="00046801" w:rsidRDefault="00046801" w:rsidP="007F0725">
      <w:pPr>
        <w:rPr>
          <w:rFonts w:ascii="Arial" w:hAnsi="Arial" w:cs="Arial"/>
          <w:sz w:val="22"/>
          <w:szCs w:val="22"/>
        </w:rPr>
      </w:pPr>
    </w:p>
    <w:p w:rsidR="00B2640C" w:rsidRDefault="00B2640C" w:rsidP="007F0725">
      <w:pPr>
        <w:rPr>
          <w:rFonts w:ascii="Arial" w:hAnsi="Arial" w:cs="Arial"/>
          <w:sz w:val="22"/>
          <w:szCs w:val="22"/>
        </w:rPr>
      </w:pPr>
    </w:p>
    <w:p w:rsidR="00AA0AD3" w:rsidRDefault="00AA0AD3" w:rsidP="007F0725">
      <w:pPr>
        <w:rPr>
          <w:rFonts w:ascii="Arial" w:hAnsi="Arial" w:cs="Arial"/>
          <w:sz w:val="22"/>
          <w:szCs w:val="22"/>
        </w:rPr>
      </w:pPr>
    </w:p>
    <w:p w:rsidR="00AA0AD3" w:rsidRPr="007F0725" w:rsidRDefault="00AA0AD3" w:rsidP="007F0725">
      <w:pPr>
        <w:rPr>
          <w:rFonts w:ascii="Arial" w:hAnsi="Arial" w:cs="Arial"/>
          <w:sz w:val="22"/>
          <w:szCs w:val="22"/>
        </w:rPr>
      </w:pPr>
    </w:p>
    <w:p w:rsidR="007F0725" w:rsidRDefault="007F0725" w:rsidP="007F0725">
      <w:pPr>
        <w:rPr>
          <w:rFonts w:ascii="Arial" w:hAnsi="Arial" w:cs="Arial"/>
          <w:sz w:val="22"/>
          <w:szCs w:val="22"/>
        </w:rPr>
      </w:pPr>
    </w:p>
    <w:p w:rsidR="00D8255C" w:rsidRPr="007F0725" w:rsidRDefault="00D8255C" w:rsidP="007F0725">
      <w:pPr>
        <w:rPr>
          <w:rFonts w:ascii="Arial" w:hAnsi="Arial" w:cs="Arial"/>
          <w:sz w:val="22"/>
          <w:szCs w:val="22"/>
        </w:rPr>
      </w:pPr>
    </w:p>
    <w:p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rsidR="007F0725" w:rsidRPr="004E6450" w:rsidRDefault="00505A0C" w:rsidP="007F0725">
      <w:pPr>
        <w:pStyle w:val="Zpat"/>
        <w:tabs>
          <w:tab w:val="clear" w:pos="4536"/>
          <w:tab w:val="left" w:pos="4962"/>
        </w:tabs>
        <w:rPr>
          <w:rFonts w:ascii="Arial" w:hAnsi="Arial" w:cs="Arial"/>
          <w:sz w:val="22"/>
          <w:szCs w:val="22"/>
        </w:rPr>
      </w:pPr>
      <w:r>
        <w:rPr>
          <w:rFonts w:ascii="Arial" w:hAnsi="Arial" w:cs="Arial"/>
          <w:sz w:val="22"/>
          <w:szCs w:val="22"/>
        </w:rPr>
        <w:t xml:space="preserve">Mgr. </w:t>
      </w:r>
      <w:r w:rsidR="004E6450">
        <w:rPr>
          <w:rFonts w:ascii="Arial" w:hAnsi="Arial" w:cs="Arial"/>
          <w:sz w:val="22"/>
          <w:szCs w:val="22"/>
        </w:rPr>
        <w:t>Tomá</w:t>
      </w:r>
      <w:r w:rsidR="004E6450" w:rsidRPr="004E6450">
        <w:rPr>
          <w:rFonts w:ascii="Arial" w:hAnsi="Arial" w:cs="Arial"/>
          <w:sz w:val="22"/>
          <w:szCs w:val="22"/>
        </w:rPr>
        <w:t>š Ptáček</w:t>
      </w:r>
      <w:r w:rsidR="005E7F4F" w:rsidRPr="004E6450">
        <w:rPr>
          <w:rFonts w:ascii="Arial" w:hAnsi="Arial" w:cs="Arial"/>
          <w:sz w:val="22"/>
          <w:szCs w:val="22"/>
        </w:rPr>
        <w:tab/>
      </w:r>
      <w:r w:rsidR="002305BA" w:rsidRPr="004E6450">
        <w:rPr>
          <w:rFonts w:ascii="Arial" w:hAnsi="Arial" w:cs="Arial"/>
          <w:sz w:val="22"/>
          <w:szCs w:val="22"/>
        </w:rPr>
        <w:t>…………………………</w:t>
      </w:r>
      <w:proofErr w:type="gramStart"/>
      <w:r w:rsidR="002305BA" w:rsidRPr="004E6450">
        <w:rPr>
          <w:rFonts w:ascii="Arial" w:hAnsi="Arial" w:cs="Arial"/>
          <w:sz w:val="22"/>
          <w:szCs w:val="22"/>
        </w:rPr>
        <w:t>……</w:t>
      </w:r>
      <w:r w:rsidR="00720D45" w:rsidRPr="004E6450">
        <w:rPr>
          <w:rFonts w:ascii="Arial" w:hAnsi="Arial" w:cs="Arial"/>
          <w:sz w:val="22"/>
          <w:szCs w:val="22"/>
        </w:rPr>
        <w:t>.</w:t>
      </w:r>
      <w:proofErr w:type="gramEnd"/>
      <w:r w:rsidR="002305BA" w:rsidRPr="004E6450">
        <w:rPr>
          <w:rFonts w:ascii="Arial" w:hAnsi="Arial" w:cs="Arial"/>
          <w:sz w:val="22"/>
          <w:szCs w:val="22"/>
        </w:rPr>
        <w:t>……</w:t>
      </w:r>
      <w:r w:rsidR="007F0725" w:rsidRPr="004E6450">
        <w:rPr>
          <w:rFonts w:ascii="Arial" w:hAnsi="Arial" w:cs="Arial"/>
          <w:sz w:val="22"/>
          <w:szCs w:val="22"/>
        </w:rPr>
        <w:tab/>
      </w:r>
      <w:r w:rsidR="007F0725" w:rsidRPr="004E6450">
        <w:rPr>
          <w:rFonts w:ascii="Arial" w:hAnsi="Arial" w:cs="Arial"/>
          <w:sz w:val="22"/>
          <w:szCs w:val="22"/>
        </w:rPr>
        <w:tab/>
      </w:r>
    </w:p>
    <w:p w:rsidR="007F0725" w:rsidRPr="00AA0AD3" w:rsidRDefault="00505A0C" w:rsidP="007F0725">
      <w:pPr>
        <w:widowControl w:val="0"/>
        <w:tabs>
          <w:tab w:val="left" w:pos="4962"/>
        </w:tabs>
        <w:autoSpaceDE w:val="0"/>
        <w:autoSpaceDN w:val="0"/>
        <w:adjustRightInd w:val="0"/>
        <w:spacing w:after="57" w:line="220" w:lineRule="atLeast"/>
        <w:jc w:val="both"/>
        <w:rPr>
          <w:rFonts w:ascii="Arial" w:hAnsi="Arial" w:cs="Arial"/>
          <w:bCs/>
        </w:rPr>
      </w:pPr>
      <w:r w:rsidRPr="004E6450">
        <w:rPr>
          <w:rFonts w:ascii="Arial" w:hAnsi="Arial" w:cs="Arial"/>
          <w:iCs/>
          <w:color w:val="000000"/>
          <w:sz w:val="22"/>
          <w:szCs w:val="22"/>
        </w:rPr>
        <w:t>ředitel školy</w:t>
      </w:r>
      <w:r w:rsidR="007F0725" w:rsidRPr="007F0725">
        <w:rPr>
          <w:rFonts w:ascii="Arial" w:hAnsi="Arial" w:cs="Arial"/>
          <w:iCs/>
          <w:color w:val="000000"/>
          <w:sz w:val="22"/>
          <w:szCs w:val="22"/>
        </w:rPr>
        <w:tab/>
      </w:r>
      <w:r w:rsidR="00720D45">
        <w:rPr>
          <w:rFonts w:ascii="Arial" w:hAnsi="Arial" w:cs="Arial"/>
          <w:iCs/>
          <w:color w:val="000000"/>
          <w:sz w:val="22"/>
          <w:szCs w:val="22"/>
        </w:rPr>
        <w:tab/>
      </w:r>
      <w:r w:rsidR="002305BA" w:rsidRPr="002305BA">
        <w:rPr>
          <w:rFonts w:ascii="Arial" w:hAnsi="Arial" w:cs="Arial"/>
          <w:sz w:val="22"/>
          <w:szCs w:val="22"/>
          <w:highlight w:val="yellow"/>
        </w:rPr>
        <w:t>………………………</w:t>
      </w:r>
      <w:r w:rsidR="00720D45">
        <w:rPr>
          <w:rFonts w:ascii="Arial" w:hAnsi="Arial" w:cs="Arial"/>
          <w:sz w:val="22"/>
          <w:szCs w:val="22"/>
          <w:highlight w:val="yellow"/>
        </w:rPr>
        <w:t>………</w:t>
      </w:r>
      <w:r w:rsidR="002305BA" w:rsidRPr="002305BA">
        <w:rPr>
          <w:rFonts w:ascii="Arial" w:hAnsi="Arial" w:cs="Arial"/>
          <w:sz w:val="22"/>
          <w:szCs w:val="22"/>
          <w:highlight w:val="yellow"/>
        </w:rPr>
        <w:t>……</w:t>
      </w:r>
    </w:p>
    <w:p w:rsidR="007F0725" w:rsidRDefault="007F0725" w:rsidP="007F0725">
      <w:pPr>
        <w:widowControl w:val="0"/>
        <w:autoSpaceDE w:val="0"/>
        <w:autoSpaceDN w:val="0"/>
        <w:adjustRightInd w:val="0"/>
        <w:spacing w:after="57" w:line="220" w:lineRule="atLeast"/>
        <w:jc w:val="both"/>
        <w:rPr>
          <w:rFonts w:ascii="Arial" w:hAnsi="Arial" w:cs="Arial"/>
          <w:b/>
          <w:iCs/>
          <w:color w:val="000000"/>
          <w:sz w:val="22"/>
          <w:szCs w:val="22"/>
          <w:highlight w:val="lightGray"/>
        </w:rPr>
      </w:pPr>
    </w:p>
    <w:p w:rsidR="00AA0AD3" w:rsidRPr="007F0725" w:rsidRDefault="00AA0AD3" w:rsidP="007F0725">
      <w:pPr>
        <w:widowControl w:val="0"/>
        <w:autoSpaceDE w:val="0"/>
        <w:autoSpaceDN w:val="0"/>
        <w:adjustRightInd w:val="0"/>
        <w:spacing w:after="57" w:line="220" w:lineRule="atLeast"/>
        <w:jc w:val="both"/>
        <w:rPr>
          <w:rFonts w:ascii="Arial" w:hAnsi="Arial" w:cs="Arial"/>
          <w:b/>
          <w:iCs/>
          <w:color w:val="000000"/>
          <w:sz w:val="22"/>
          <w:szCs w:val="22"/>
          <w:highlight w:val="lightGray"/>
        </w:rPr>
      </w:pPr>
    </w:p>
    <w:p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rsidR="00BD2266" w:rsidRPr="009758AA" w:rsidRDefault="00864F88" w:rsidP="009758AA">
      <w:pPr>
        <w:spacing w:before="120" w:after="120"/>
        <w:rPr>
          <w:rFonts w:ascii="Verdana" w:hAnsi="Verdana" w:cs="Arial"/>
          <w:b/>
          <w:i/>
          <w:caps/>
          <w:sz w:val="32"/>
          <w:szCs w:val="32"/>
        </w:rPr>
        <w:sectPr w:rsidR="00BD2266" w:rsidRPr="009758AA"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9758AA">
        <w:rPr>
          <w:rFonts w:ascii="Verdana" w:hAnsi="Verdana" w:cs="Arial"/>
          <w:b/>
          <w:i/>
          <w:caps/>
          <w:sz w:val="32"/>
          <w:szCs w:val="32"/>
        </w:rPr>
        <w:t xml:space="preserve"> (ZBOŽÍ)</w:t>
      </w:r>
    </w:p>
    <w:p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0A34" w:rsidRDefault="007C0A34">
      <w:r>
        <w:separator/>
      </w:r>
    </w:p>
  </w:endnote>
  <w:endnote w:type="continuationSeparator" w:id="0">
    <w:p w:rsidR="007C0A34" w:rsidRDefault="007C0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20002A87" w:usb1="80000000" w:usb2="00000008" w:usb3="00000000" w:csb0="000001FF" w:csb1="00000000"/>
  </w:font>
  <w:font w:name="Calibri">
    <w:altName w:val="Calibri"/>
    <w:panose1 w:val="020F0502020204030204"/>
    <w:charset w:val="EE"/>
    <w:family w:val="swiss"/>
    <w:pitch w:val="variable"/>
    <w:sig w:usb0="A0002AEF" w:usb1="4000207B"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pPr>
    <w:r w:rsidRPr="00163831">
      <w:rPr>
        <w:color w:val="333333"/>
        <w:sz w:val="16"/>
        <w:szCs w:val="16"/>
      </w:rPr>
      <w:t>.</w:t>
    </w: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84685B">
      <w:rPr>
        <w:rFonts w:ascii="Arial" w:hAnsi="Arial" w:cs="Arial"/>
      </w:rPr>
      <w:fldChar w:fldCharType="begin"/>
    </w:r>
    <w:r>
      <w:rPr>
        <w:rFonts w:ascii="Arial" w:hAnsi="Arial" w:cs="Arial"/>
      </w:rPr>
      <w:instrText xml:space="preserve"> PAGE </w:instrText>
    </w:r>
    <w:r w:rsidR="0084685B">
      <w:rPr>
        <w:rFonts w:ascii="Arial" w:hAnsi="Arial" w:cs="Arial"/>
      </w:rPr>
      <w:fldChar w:fldCharType="separate"/>
    </w:r>
    <w:r w:rsidR="00505A0C">
      <w:rPr>
        <w:rFonts w:ascii="Arial" w:hAnsi="Arial" w:cs="Arial"/>
        <w:noProof/>
      </w:rPr>
      <w:t>12</w:t>
    </w:r>
    <w:r w:rsidR="0084685B">
      <w:rPr>
        <w:rFonts w:ascii="Arial" w:hAnsi="Arial" w:cs="Arial"/>
      </w:rPr>
      <w:fldChar w:fldCharType="end"/>
    </w:r>
    <w:r>
      <w:rPr>
        <w:rFonts w:ascii="Arial" w:hAnsi="Arial" w:cs="Arial"/>
      </w:rPr>
      <w:t xml:space="preserve"> (celkem </w:t>
    </w:r>
    <w:r w:rsidR="0084685B">
      <w:rPr>
        <w:rFonts w:ascii="Arial" w:hAnsi="Arial" w:cs="Arial"/>
      </w:rPr>
      <w:fldChar w:fldCharType="begin"/>
    </w:r>
    <w:r>
      <w:rPr>
        <w:rFonts w:ascii="Arial" w:hAnsi="Arial" w:cs="Arial"/>
      </w:rPr>
      <w:instrText xml:space="preserve"> NUMPAGES  </w:instrText>
    </w:r>
    <w:r w:rsidR="0084685B">
      <w:rPr>
        <w:rFonts w:ascii="Arial" w:hAnsi="Arial" w:cs="Arial"/>
      </w:rPr>
      <w:fldChar w:fldCharType="separate"/>
    </w:r>
    <w:r w:rsidR="00505A0C">
      <w:rPr>
        <w:rFonts w:ascii="Arial" w:hAnsi="Arial" w:cs="Arial"/>
        <w:noProof/>
      </w:rPr>
      <w:t>14</w:t>
    </w:r>
    <w:r w:rsidR="0084685B">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A569D1" w:rsidRDefault="00E6192E" w:rsidP="00DD3E17">
    <w:pPr>
      <w:pStyle w:val="Zpat"/>
      <w:pBdr>
        <w:bottom w:val="single" w:sz="12" w:space="1" w:color="auto"/>
      </w:pBdr>
      <w:rPr>
        <w:rFonts w:ascii="Palatino Linotype" w:hAnsi="Palatino Linotype"/>
        <w:sz w:val="4"/>
      </w:rPr>
    </w:pPr>
  </w:p>
  <w:p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84685B"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84685B"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84685B" w:rsidRPr="00A569D1">
      <w:rPr>
        <w:rStyle w:val="slostrnky"/>
        <w:rFonts w:ascii="Palatino Linotype" w:hAnsi="Palatino Linotype"/>
        <w:sz w:val="18"/>
        <w:szCs w:val="16"/>
      </w:rPr>
      <w:fldChar w:fldCharType="end"/>
    </w:r>
  </w:p>
  <w:p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84685B">
      <w:rPr>
        <w:rFonts w:ascii="Arial" w:hAnsi="Arial" w:cs="Arial"/>
      </w:rPr>
      <w:fldChar w:fldCharType="begin"/>
    </w:r>
    <w:r>
      <w:rPr>
        <w:rFonts w:ascii="Arial" w:hAnsi="Arial" w:cs="Arial"/>
      </w:rPr>
      <w:instrText xml:space="preserve"> PAGE </w:instrText>
    </w:r>
    <w:r w:rsidR="0084685B">
      <w:rPr>
        <w:rFonts w:ascii="Arial" w:hAnsi="Arial" w:cs="Arial"/>
      </w:rPr>
      <w:fldChar w:fldCharType="separate"/>
    </w:r>
    <w:r w:rsidR="00505A0C">
      <w:rPr>
        <w:rFonts w:ascii="Arial" w:hAnsi="Arial" w:cs="Arial"/>
        <w:noProof/>
      </w:rPr>
      <w:t>13</w:t>
    </w:r>
    <w:r w:rsidR="0084685B">
      <w:rPr>
        <w:rFonts w:ascii="Arial" w:hAnsi="Arial" w:cs="Arial"/>
      </w:rPr>
      <w:fldChar w:fldCharType="end"/>
    </w:r>
    <w:r>
      <w:rPr>
        <w:rFonts w:ascii="Arial" w:hAnsi="Arial" w:cs="Arial"/>
      </w:rPr>
      <w:t xml:space="preserve"> (celkem </w:t>
    </w:r>
    <w:r w:rsidR="0084685B">
      <w:rPr>
        <w:rFonts w:ascii="Arial" w:hAnsi="Arial" w:cs="Arial"/>
      </w:rPr>
      <w:fldChar w:fldCharType="begin"/>
    </w:r>
    <w:r>
      <w:rPr>
        <w:rFonts w:ascii="Arial" w:hAnsi="Arial" w:cs="Arial"/>
      </w:rPr>
      <w:instrText xml:space="preserve"> NUMPAGES  </w:instrText>
    </w:r>
    <w:r w:rsidR="0084685B">
      <w:rPr>
        <w:rFonts w:ascii="Arial" w:hAnsi="Arial" w:cs="Arial"/>
      </w:rPr>
      <w:fldChar w:fldCharType="separate"/>
    </w:r>
    <w:r w:rsidR="00505A0C">
      <w:rPr>
        <w:rFonts w:ascii="Arial" w:hAnsi="Arial" w:cs="Arial"/>
        <w:noProof/>
      </w:rPr>
      <w:t>14</w:t>
    </w:r>
    <w:r w:rsidR="0084685B">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rPr>
        <w:caps/>
        <w:color w:val="333333"/>
        <w:sz w:val="16"/>
        <w:szCs w:val="16"/>
      </w:rPr>
    </w:pP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84685B">
      <w:rPr>
        <w:rFonts w:ascii="Arial" w:hAnsi="Arial" w:cs="Arial"/>
      </w:rPr>
      <w:fldChar w:fldCharType="begin"/>
    </w:r>
    <w:r>
      <w:rPr>
        <w:rFonts w:ascii="Arial" w:hAnsi="Arial" w:cs="Arial"/>
      </w:rPr>
      <w:instrText xml:space="preserve"> PAGE </w:instrText>
    </w:r>
    <w:r w:rsidR="0084685B">
      <w:rPr>
        <w:rFonts w:ascii="Arial" w:hAnsi="Arial" w:cs="Arial"/>
      </w:rPr>
      <w:fldChar w:fldCharType="separate"/>
    </w:r>
    <w:r w:rsidR="00505A0C">
      <w:rPr>
        <w:rFonts w:ascii="Arial" w:hAnsi="Arial" w:cs="Arial"/>
        <w:noProof/>
      </w:rPr>
      <w:t>14</w:t>
    </w:r>
    <w:r w:rsidR="0084685B">
      <w:rPr>
        <w:rFonts w:ascii="Arial" w:hAnsi="Arial" w:cs="Arial"/>
      </w:rPr>
      <w:fldChar w:fldCharType="end"/>
    </w:r>
    <w:r>
      <w:rPr>
        <w:rFonts w:ascii="Arial" w:hAnsi="Arial" w:cs="Arial"/>
      </w:rPr>
      <w:t xml:space="preserve"> (celkem </w:t>
    </w:r>
    <w:r w:rsidR="0084685B">
      <w:rPr>
        <w:rFonts w:ascii="Arial" w:hAnsi="Arial" w:cs="Arial"/>
      </w:rPr>
      <w:fldChar w:fldCharType="begin"/>
    </w:r>
    <w:r>
      <w:rPr>
        <w:rFonts w:ascii="Arial" w:hAnsi="Arial" w:cs="Arial"/>
      </w:rPr>
      <w:instrText xml:space="preserve"> NUMPAGES  </w:instrText>
    </w:r>
    <w:r w:rsidR="0084685B">
      <w:rPr>
        <w:rFonts w:ascii="Arial" w:hAnsi="Arial" w:cs="Arial"/>
      </w:rPr>
      <w:fldChar w:fldCharType="separate"/>
    </w:r>
    <w:r w:rsidR="00505A0C">
      <w:rPr>
        <w:rFonts w:ascii="Arial" w:hAnsi="Arial" w:cs="Arial"/>
        <w:noProof/>
      </w:rPr>
      <w:t>14</w:t>
    </w:r>
    <w:r w:rsidR="0084685B">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0A34" w:rsidRDefault="007C0A34">
      <w:r>
        <w:separator/>
      </w:r>
    </w:p>
  </w:footnote>
  <w:footnote w:type="continuationSeparator" w:id="0">
    <w:p w:rsidR="007C0A34" w:rsidRDefault="007C0A34">
      <w:r>
        <w:continuationSeparator/>
      </w:r>
    </w:p>
  </w:footnote>
  <w:footnote w:id="1">
    <w:p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E6192E">
    <w:pPr>
      <w:pStyle w:val="Zhlav"/>
    </w:pPr>
    <w:r>
      <w:rPr>
        <w:noProof/>
      </w:rPr>
      <w:drawing>
        <wp:inline distT="0" distB="0" distL="0" distR="0">
          <wp:extent cx="5271770" cy="874395"/>
          <wp:effectExtent l="19050" t="0" r="508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271770" cy="874395"/>
                  </a:xfrm>
                  <a:prstGeom prst="rect">
                    <a:avLst/>
                  </a:prstGeom>
                  <a:noFill/>
                  <a:ln w="9525">
                    <a:noFill/>
                    <a:miter lim="800000"/>
                    <a:headEnd/>
                    <a:tailEnd/>
                  </a:ln>
                </pic:spPr>
              </pic:pic>
            </a:graphicData>
          </a:graphic>
        </wp:inline>
      </w:drawing>
    </w:r>
  </w:p>
  <w:p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5F2131" w:rsidRDefault="007C0A34">
    <w:pPr>
      <w:pStyle w:val="Zhlav"/>
      <w:pBdr>
        <w:bottom w:val="single" w:sz="12" w:space="1" w:color="auto"/>
      </w:pBdr>
      <w:spacing w:before="40"/>
      <w:rPr>
        <w:rFonts w:ascii="Arial MT CE Black" w:hAnsi="Arial MT CE Black"/>
      </w:rPr>
    </w:pPr>
    <w:r>
      <w:rPr>
        <w:rFonts w:ascii="Arial MT CE Black" w:hAnsi="Arial MT CE Black"/>
        <w:noProof/>
      </w:rPr>
      <w:pict>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rsidR="00E6192E" w:rsidRDefault="00E6192E" w:rsidP="000136B2">
                <w:pPr>
                  <w:rPr>
                    <w:sz w:val="13"/>
                  </w:rPr>
                </w:pPr>
              </w:p>
              <w:p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E6192E" w:rsidRDefault="00E6192E" w:rsidP="000136B2">
                <w:pPr>
                  <w:pStyle w:val="Zkladntext2"/>
                  <w:tabs>
                    <w:tab w:val="left" w:pos="1843"/>
                  </w:tabs>
                  <w:rPr>
                    <w:rFonts w:ascii="Arial" w:hAnsi="Arial"/>
                    <w:b/>
                    <w:sz w:val="12"/>
                  </w:rPr>
                </w:pPr>
              </w:p>
              <w:p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rsidR="00E6192E" w:rsidRDefault="00E6192E">
    <w:pPr>
      <w:pStyle w:val="Zhlav"/>
    </w:pPr>
  </w:p>
  <w:p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0"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32"/>
  </w:num>
  <w:num w:numId="6">
    <w:abstractNumId w:val="37"/>
  </w:num>
  <w:num w:numId="7">
    <w:abstractNumId w:val="8"/>
  </w:num>
  <w:num w:numId="8">
    <w:abstractNumId w:val="7"/>
  </w:num>
  <w:num w:numId="9">
    <w:abstractNumId w:val="22"/>
  </w:num>
  <w:num w:numId="10">
    <w:abstractNumId w:val="21"/>
  </w:num>
  <w:num w:numId="11">
    <w:abstractNumId w:val="33"/>
  </w:num>
  <w:num w:numId="12">
    <w:abstractNumId w:val="5"/>
  </w:num>
  <w:num w:numId="13">
    <w:abstractNumId w:val="9"/>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27"/>
  </w:num>
  <w:num w:numId="17">
    <w:abstractNumId w:val="4"/>
  </w:num>
  <w:num w:numId="18">
    <w:abstractNumId w:val="13"/>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15"/>
  </w:num>
  <w:num w:numId="22">
    <w:abstractNumId w:val="20"/>
  </w:num>
  <w:num w:numId="23">
    <w:abstractNumId w:val="29"/>
  </w:num>
  <w:num w:numId="24">
    <w:abstractNumId w:val="35"/>
  </w:num>
  <w:num w:numId="25">
    <w:abstractNumId w:val="16"/>
  </w:num>
  <w:num w:numId="26">
    <w:abstractNumId w:val="34"/>
  </w:num>
  <w:num w:numId="27">
    <w:abstractNumId w:val="6"/>
  </w:num>
  <w:num w:numId="28">
    <w:abstractNumId w:val="11"/>
  </w:num>
  <w:num w:numId="29">
    <w:abstractNumId w:val="18"/>
  </w:num>
  <w:num w:numId="30">
    <w:abstractNumId w:val="17"/>
  </w:num>
  <w:num w:numId="31">
    <w:abstractNumId w:val="23"/>
  </w:num>
  <w:num w:numId="32">
    <w:abstractNumId w:val="30"/>
  </w:num>
  <w:num w:numId="33">
    <w:abstractNumId w:val="10"/>
  </w:num>
  <w:num w:numId="34">
    <w:abstractNumId w:val="3"/>
  </w:num>
  <w:num w:numId="35">
    <w:abstractNumId w:val="36"/>
  </w:num>
  <w:num w:numId="36">
    <w:abstractNumId w:val="12"/>
  </w:num>
  <w:num w:numId="37">
    <w:abstractNumId w:val="24"/>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358"/>
    <w:rsid w:val="00002F0E"/>
    <w:rsid w:val="0000309B"/>
    <w:rsid w:val="00004E94"/>
    <w:rsid w:val="0000557B"/>
    <w:rsid w:val="00006D2C"/>
    <w:rsid w:val="000136B2"/>
    <w:rsid w:val="000140DA"/>
    <w:rsid w:val="00014AEB"/>
    <w:rsid w:val="00024013"/>
    <w:rsid w:val="000240F3"/>
    <w:rsid w:val="000251F4"/>
    <w:rsid w:val="00026639"/>
    <w:rsid w:val="0003377F"/>
    <w:rsid w:val="00046801"/>
    <w:rsid w:val="00053966"/>
    <w:rsid w:val="000603FD"/>
    <w:rsid w:val="00060D23"/>
    <w:rsid w:val="00061B66"/>
    <w:rsid w:val="00063508"/>
    <w:rsid w:val="0006447C"/>
    <w:rsid w:val="000645DF"/>
    <w:rsid w:val="0006478F"/>
    <w:rsid w:val="00065774"/>
    <w:rsid w:val="000666B4"/>
    <w:rsid w:val="0007069A"/>
    <w:rsid w:val="000745CD"/>
    <w:rsid w:val="00074706"/>
    <w:rsid w:val="000765B8"/>
    <w:rsid w:val="0007678F"/>
    <w:rsid w:val="000804D4"/>
    <w:rsid w:val="000813DB"/>
    <w:rsid w:val="00081C3D"/>
    <w:rsid w:val="00081CF2"/>
    <w:rsid w:val="000825AD"/>
    <w:rsid w:val="00083C3B"/>
    <w:rsid w:val="00085A78"/>
    <w:rsid w:val="00086739"/>
    <w:rsid w:val="0009031E"/>
    <w:rsid w:val="0009159C"/>
    <w:rsid w:val="00091627"/>
    <w:rsid w:val="00091B7E"/>
    <w:rsid w:val="00095F5E"/>
    <w:rsid w:val="000A0B81"/>
    <w:rsid w:val="000A1594"/>
    <w:rsid w:val="000A3100"/>
    <w:rsid w:val="000A69C1"/>
    <w:rsid w:val="000A7F3B"/>
    <w:rsid w:val="000B15C3"/>
    <w:rsid w:val="000B2A9E"/>
    <w:rsid w:val="000B2EC9"/>
    <w:rsid w:val="000B4370"/>
    <w:rsid w:val="000B488A"/>
    <w:rsid w:val="000B75EE"/>
    <w:rsid w:val="000B77C2"/>
    <w:rsid w:val="000B796F"/>
    <w:rsid w:val="000C18E8"/>
    <w:rsid w:val="000C22D9"/>
    <w:rsid w:val="000C4003"/>
    <w:rsid w:val="000C4709"/>
    <w:rsid w:val="000C50EE"/>
    <w:rsid w:val="000D07FA"/>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739F"/>
    <w:rsid w:val="001402AC"/>
    <w:rsid w:val="00144027"/>
    <w:rsid w:val="00144A5A"/>
    <w:rsid w:val="0015007F"/>
    <w:rsid w:val="001565BE"/>
    <w:rsid w:val="00170808"/>
    <w:rsid w:val="0017090F"/>
    <w:rsid w:val="00171887"/>
    <w:rsid w:val="001738C5"/>
    <w:rsid w:val="00174254"/>
    <w:rsid w:val="00174785"/>
    <w:rsid w:val="0017553A"/>
    <w:rsid w:val="001760EA"/>
    <w:rsid w:val="00176B63"/>
    <w:rsid w:val="001802EA"/>
    <w:rsid w:val="001814A2"/>
    <w:rsid w:val="00184342"/>
    <w:rsid w:val="0019071F"/>
    <w:rsid w:val="00192404"/>
    <w:rsid w:val="001A1196"/>
    <w:rsid w:val="001A224F"/>
    <w:rsid w:val="001A2429"/>
    <w:rsid w:val="001A30D5"/>
    <w:rsid w:val="001A4005"/>
    <w:rsid w:val="001B20D3"/>
    <w:rsid w:val="001B29EE"/>
    <w:rsid w:val="001B3ECD"/>
    <w:rsid w:val="001B5E36"/>
    <w:rsid w:val="001B7426"/>
    <w:rsid w:val="001C68E4"/>
    <w:rsid w:val="001D20A1"/>
    <w:rsid w:val="001D4008"/>
    <w:rsid w:val="001D49A7"/>
    <w:rsid w:val="001D7534"/>
    <w:rsid w:val="001E3B74"/>
    <w:rsid w:val="001E4246"/>
    <w:rsid w:val="001F1ABA"/>
    <w:rsid w:val="001F3840"/>
    <w:rsid w:val="001F561E"/>
    <w:rsid w:val="0020225D"/>
    <w:rsid w:val="00203BE3"/>
    <w:rsid w:val="0020634E"/>
    <w:rsid w:val="0020646E"/>
    <w:rsid w:val="00211C6B"/>
    <w:rsid w:val="002148E4"/>
    <w:rsid w:val="00216AE3"/>
    <w:rsid w:val="002174B2"/>
    <w:rsid w:val="002261E9"/>
    <w:rsid w:val="002305BA"/>
    <w:rsid w:val="00231D69"/>
    <w:rsid w:val="002330BF"/>
    <w:rsid w:val="00234DB8"/>
    <w:rsid w:val="0023665C"/>
    <w:rsid w:val="0023718C"/>
    <w:rsid w:val="00241931"/>
    <w:rsid w:val="00242240"/>
    <w:rsid w:val="00251F25"/>
    <w:rsid w:val="00254A71"/>
    <w:rsid w:val="0025624E"/>
    <w:rsid w:val="002569A4"/>
    <w:rsid w:val="00257A74"/>
    <w:rsid w:val="00263342"/>
    <w:rsid w:val="00265182"/>
    <w:rsid w:val="002651CB"/>
    <w:rsid w:val="002652FE"/>
    <w:rsid w:val="002655D3"/>
    <w:rsid w:val="00267BD8"/>
    <w:rsid w:val="00280EDF"/>
    <w:rsid w:val="00283F58"/>
    <w:rsid w:val="00284DDC"/>
    <w:rsid w:val="00287C14"/>
    <w:rsid w:val="0029025F"/>
    <w:rsid w:val="0029044F"/>
    <w:rsid w:val="002950C0"/>
    <w:rsid w:val="0029773F"/>
    <w:rsid w:val="002A7FC6"/>
    <w:rsid w:val="002B1043"/>
    <w:rsid w:val="002B4B57"/>
    <w:rsid w:val="002B7C34"/>
    <w:rsid w:val="002C1153"/>
    <w:rsid w:val="002C1A92"/>
    <w:rsid w:val="002C25B1"/>
    <w:rsid w:val="002C31C6"/>
    <w:rsid w:val="002C39D0"/>
    <w:rsid w:val="002C7781"/>
    <w:rsid w:val="002E67BF"/>
    <w:rsid w:val="002E7B5D"/>
    <w:rsid w:val="002F2527"/>
    <w:rsid w:val="002F419C"/>
    <w:rsid w:val="003010FE"/>
    <w:rsid w:val="00301DC5"/>
    <w:rsid w:val="00302C9E"/>
    <w:rsid w:val="00303DBF"/>
    <w:rsid w:val="00311849"/>
    <w:rsid w:val="003169E9"/>
    <w:rsid w:val="003237D7"/>
    <w:rsid w:val="0032578C"/>
    <w:rsid w:val="003315FC"/>
    <w:rsid w:val="00332119"/>
    <w:rsid w:val="00332462"/>
    <w:rsid w:val="0033533A"/>
    <w:rsid w:val="00345BE2"/>
    <w:rsid w:val="00347111"/>
    <w:rsid w:val="00353034"/>
    <w:rsid w:val="00353777"/>
    <w:rsid w:val="00354116"/>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87E32"/>
    <w:rsid w:val="00393007"/>
    <w:rsid w:val="0039545F"/>
    <w:rsid w:val="00397360"/>
    <w:rsid w:val="00397713"/>
    <w:rsid w:val="00397BEE"/>
    <w:rsid w:val="003A2D64"/>
    <w:rsid w:val="003A2DE2"/>
    <w:rsid w:val="003A79B6"/>
    <w:rsid w:val="003B06C7"/>
    <w:rsid w:val="003B0E8E"/>
    <w:rsid w:val="003B299D"/>
    <w:rsid w:val="003C06F8"/>
    <w:rsid w:val="003C1616"/>
    <w:rsid w:val="003C70B5"/>
    <w:rsid w:val="003C7361"/>
    <w:rsid w:val="003D2D2D"/>
    <w:rsid w:val="003D33F1"/>
    <w:rsid w:val="003D5C08"/>
    <w:rsid w:val="003E0BDD"/>
    <w:rsid w:val="003F2B36"/>
    <w:rsid w:val="003F5BB0"/>
    <w:rsid w:val="003F7D07"/>
    <w:rsid w:val="00404CD5"/>
    <w:rsid w:val="0041245E"/>
    <w:rsid w:val="00413D1B"/>
    <w:rsid w:val="00424BB8"/>
    <w:rsid w:val="004317BC"/>
    <w:rsid w:val="004331B7"/>
    <w:rsid w:val="00435C3D"/>
    <w:rsid w:val="004410A5"/>
    <w:rsid w:val="00444833"/>
    <w:rsid w:val="00450467"/>
    <w:rsid w:val="00451FAE"/>
    <w:rsid w:val="004526C9"/>
    <w:rsid w:val="00455C8C"/>
    <w:rsid w:val="0045669B"/>
    <w:rsid w:val="0045758B"/>
    <w:rsid w:val="00461955"/>
    <w:rsid w:val="004625C7"/>
    <w:rsid w:val="004678C1"/>
    <w:rsid w:val="00472645"/>
    <w:rsid w:val="00473C56"/>
    <w:rsid w:val="00474CAE"/>
    <w:rsid w:val="00477CE2"/>
    <w:rsid w:val="00480BD0"/>
    <w:rsid w:val="00485683"/>
    <w:rsid w:val="00486C9F"/>
    <w:rsid w:val="00487D84"/>
    <w:rsid w:val="00494DAE"/>
    <w:rsid w:val="00496088"/>
    <w:rsid w:val="00497719"/>
    <w:rsid w:val="004A0114"/>
    <w:rsid w:val="004B2B67"/>
    <w:rsid w:val="004B3A35"/>
    <w:rsid w:val="004B5F12"/>
    <w:rsid w:val="004C2D62"/>
    <w:rsid w:val="004C2E05"/>
    <w:rsid w:val="004C3C0E"/>
    <w:rsid w:val="004D0C32"/>
    <w:rsid w:val="004D21CD"/>
    <w:rsid w:val="004D64DE"/>
    <w:rsid w:val="004D727E"/>
    <w:rsid w:val="004E04B5"/>
    <w:rsid w:val="004E2188"/>
    <w:rsid w:val="004E541A"/>
    <w:rsid w:val="004E6052"/>
    <w:rsid w:val="004E6450"/>
    <w:rsid w:val="004F28CD"/>
    <w:rsid w:val="004F2F6B"/>
    <w:rsid w:val="004F7AA2"/>
    <w:rsid w:val="0050039C"/>
    <w:rsid w:val="00500918"/>
    <w:rsid w:val="005037C8"/>
    <w:rsid w:val="00503B52"/>
    <w:rsid w:val="00505A0C"/>
    <w:rsid w:val="00506590"/>
    <w:rsid w:val="00506BDD"/>
    <w:rsid w:val="0051519C"/>
    <w:rsid w:val="0052216F"/>
    <w:rsid w:val="00530B4E"/>
    <w:rsid w:val="00531F91"/>
    <w:rsid w:val="0053395A"/>
    <w:rsid w:val="00533DD7"/>
    <w:rsid w:val="00535520"/>
    <w:rsid w:val="00537AF5"/>
    <w:rsid w:val="00541022"/>
    <w:rsid w:val="0054395D"/>
    <w:rsid w:val="00547C86"/>
    <w:rsid w:val="00550E4A"/>
    <w:rsid w:val="0055632F"/>
    <w:rsid w:val="005614D7"/>
    <w:rsid w:val="00566BC0"/>
    <w:rsid w:val="005671E6"/>
    <w:rsid w:val="00570DC4"/>
    <w:rsid w:val="0057171B"/>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51E0"/>
    <w:rsid w:val="005B7711"/>
    <w:rsid w:val="005C154A"/>
    <w:rsid w:val="005C2342"/>
    <w:rsid w:val="005C555A"/>
    <w:rsid w:val="005C7409"/>
    <w:rsid w:val="005D07DE"/>
    <w:rsid w:val="005D1A23"/>
    <w:rsid w:val="005D243D"/>
    <w:rsid w:val="005E105F"/>
    <w:rsid w:val="005E3483"/>
    <w:rsid w:val="005E588E"/>
    <w:rsid w:val="005E7F4F"/>
    <w:rsid w:val="005F2131"/>
    <w:rsid w:val="005F7223"/>
    <w:rsid w:val="00600BA8"/>
    <w:rsid w:val="006016C7"/>
    <w:rsid w:val="00601BBF"/>
    <w:rsid w:val="00601DDD"/>
    <w:rsid w:val="00613AB9"/>
    <w:rsid w:val="006213AC"/>
    <w:rsid w:val="006222D7"/>
    <w:rsid w:val="0062509A"/>
    <w:rsid w:val="00626EA9"/>
    <w:rsid w:val="00627822"/>
    <w:rsid w:val="00635294"/>
    <w:rsid w:val="00637017"/>
    <w:rsid w:val="006421D6"/>
    <w:rsid w:val="006518D0"/>
    <w:rsid w:val="00652ADA"/>
    <w:rsid w:val="00653F4F"/>
    <w:rsid w:val="00660F1B"/>
    <w:rsid w:val="00664689"/>
    <w:rsid w:val="00666014"/>
    <w:rsid w:val="0067182D"/>
    <w:rsid w:val="00671937"/>
    <w:rsid w:val="00675FE8"/>
    <w:rsid w:val="006767AA"/>
    <w:rsid w:val="006823F9"/>
    <w:rsid w:val="00683E3F"/>
    <w:rsid w:val="00687221"/>
    <w:rsid w:val="006911C4"/>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77FD"/>
    <w:rsid w:val="006D7CEC"/>
    <w:rsid w:val="006E1A73"/>
    <w:rsid w:val="006E2750"/>
    <w:rsid w:val="006F287E"/>
    <w:rsid w:val="006F31F7"/>
    <w:rsid w:val="00703FCB"/>
    <w:rsid w:val="00705CF0"/>
    <w:rsid w:val="007062E9"/>
    <w:rsid w:val="00711B93"/>
    <w:rsid w:val="0071219F"/>
    <w:rsid w:val="00712DFF"/>
    <w:rsid w:val="007143DC"/>
    <w:rsid w:val="0072062A"/>
    <w:rsid w:val="00720D45"/>
    <w:rsid w:val="00721AB2"/>
    <w:rsid w:val="00721D39"/>
    <w:rsid w:val="00721EA3"/>
    <w:rsid w:val="007223E4"/>
    <w:rsid w:val="00722ADB"/>
    <w:rsid w:val="00723019"/>
    <w:rsid w:val="0072597C"/>
    <w:rsid w:val="00731936"/>
    <w:rsid w:val="00734392"/>
    <w:rsid w:val="00737BC1"/>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88D"/>
    <w:rsid w:val="0078483D"/>
    <w:rsid w:val="00786530"/>
    <w:rsid w:val="00787D7C"/>
    <w:rsid w:val="00791E22"/>
    <w:rsid w:val="00793F3D"/>
    <w:rsid w:val="007944E3"/>
    <w:rsid w:val="007958C9"/>
    <w:rsid w:val="007A616A"/>
    <w:rsid w:val="007A7A1C"/>
    <w:rsid w:val="007B2FFB"/>
    <w:rsid w:val="007B3349"/>
    <w:rsid w:val="007B3D19"/>
    <w:rsid w:val="007B3FFE"/>
    <w:rsid w:val="007B41DC"/>
    <w:rsid w:val="007C0A34"/>
    <w:rsid w:val="007C1702"/>
    <w:rsid w:val="007C1E04"/>
    <w:rsid w:val="007C1FC3"/>
    <w:rsid w:val="007C235A"/>
    <w:rsid w:val="007C3008"/>
    <w:rsid w:val="007C3A45"/>
    <w:rsid w:val="007C5BED"/>
    <w:rsid w:val="007D451B"/>
    <w:rsid w:val="007D6A45"/>
    <w:rsid w:val="007D7991"/>
    <w:rsid w:val="007E0D59"/>
    <w:rsid w:val="007E68E5"/>
    <w:rsid w:val="007E7038"/>
    <w:rsid w:val="007E738F"/>
    <w:rsid w:val="007F0725"/>
    <w:rsid w:val="007F35EB"/>
    <w:rsid w:val="00807722"/>
    <w:rsid w:val="00807DBD"/>
    <w:rsid w:val="00826600"/>
    <w:rsid w:val="00827356"/>
    <w:rsid w:val="008302A0"/>
    <w:rsid w:val="0083056D"/>
    <w:rsid w:val="00831C18"/>
    <w:rsid w:val="00835390"/>
    <w:rsid w:val="008364FB"/>
    <w:rsid w:val="0084365B"/>
    <w:rsid w:val="00846039"/>
    <w:rsid w:val="0084685B"/>
    <w:rsid w:val="00852B4A"/>
    <w:rsid w:val="00856825"/>
    <w:rsid w:val="0086117C"/>
    <w:rsid w:val="0086156B"/>
    <w:rsid w:val="00862F58"/>
    <w:rsid w:val="008648F0"/>
    <w:rsid w:val="00864F88"/>
    <w:rsid w:val="00866904"/>
    <w:rsid w:val="008753F5"/>
    <w:rsid w:val="008754AF"/>
    <w:rsid w:val="0088342D"/>
    <w:rsid w:val="008849E4"/>
    <w:rsid w:val="00884D40"/>
    <w:rsid w:val="0088500F"/>
    <w:rsid w:val="008A2380"/>
    <w:rsid w:val="008A25AE"/>
    <w:rsid w:val="008A4123"/>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16B3"/>
    <w:rsid w:val="009135BF"/>
    <w:rsid w:val="00913B35"/>
    <w:rsid w:val="00915862"/>
    <w:rsid w:val="00916BDD"/>
    <w:rsid w:val="00922684"/>
    <w:rsid w:val="00924E9E"/>
    <w:rsid w:val="00927B61"/>
    <w:rsid w:val="0093019C"/>
    <w:rsid w:val="00930BAD"/>
    <w:rsid w:val="009331C4"/>
    <w:rsid w:val="00936A6D"/>
    <w:rsid w:val="009406DB"/>
    <w:rsid w:val="009406E7"/>
    <w:rsid w:val="009457A8"/>
    <w:rsid w:val="00954C1B"/>
    <w:rsid w:val="0095778B"/>
    <w:rsid w:val="009602FF"/>
    <w:rsid w:val="009613E2"/>
    <w:rsid w:val="00965E14"/>
    <w:rsid w:val="00966DCA"/>
    <w:rsid w:val="00967C73"/>
    <w:rsid w:val="00971604"/>
    <w:rsid w:val="009758AA"/>
    <w:rsid w:val="009779FF"/>
    <w:rsid w:val="00980023"/>
    <w:rsid w:val="00980A3B"/>
    <w:rsid w:val="00980BBC"/>
    <w:rsid w:val="0098304A"/>
    <w:rsid w:val="00991842"/>
    <w:rsid w:val="009925AD"/>
    <w:rsid w:val="009938A0"/>
    <w:rsid w:val="00996156"/>
    <w:rsid w:val="009979AD"/>
    <w:rsid w:val="009A44CE"/>
    <w:rsid w:val="009A55ED"/>
    <w:rsid w:val="009B09D4"/>
    <w:rsid w:val="009B1BBA"/>
    <w:rsid w:val="009B3F18"/>
    <w:rsid w:val="009B7FA1"/>
    <w:rsid w:val="009C220C"/>
    <w:rsid w:val="009C7E70"/>
    <w:rsid w:val="009D671B"/>
    <w:rsid w:val="009E0A3A"/>
    <w:rsid w:val="009E2949"/>
    <w:rsid w:val="009E404D"/>
    <w:rsid w:val="009E4D3E"/>
    <w:rsid w:val="009F0955"/>
    <w:rsid w:val="009F1C1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AD3"/>
    <w:rsid w:val="00A42035"/>
    <w:rsid w:val="00A43ABF"/>
    <w:rsid w:val="00A43DAF"/>
    <w:rsid w:val="00A46238"/>
    <w:rsid w:val="00A463D0"/>
    <w:rsid w:val="00A51A08"/>
    <w:rsid w:val="00A5413E"/>
    <w:rsid w:val="00A569D1"/>
    <w:rsid w:val="00A56B89"/>
    <w:rsid w:val="00A61A45"/>
    <w:rsid w:val="00A641A9"/>
    <w:rsid w:val="00A64751"/>
    <w:rsid w:val="00A64823"/>
    <w:rsid w:val="00A67D1D"/>
    <w:rsid w:val="00A73882"/>
    <w:rsid w:val="00A73DF8"/>
    <w:rsid w:val="00A756B5"/>
    <w:rsid w:val="00A8044B"/>
    <w:rsid w:val="00A84E48"/>
    <w:rsid w:val="00A85E6F"/>
    <w:rsid w:val="00A90422"/>
    <w:rsid w:val="00AA0152"/>
    <w:rsid w:val="00AA0AD3"/>
    <w:rsid w:val="00AA0E35"/>
    <w:rsid w:val="00AA11AA"/>
    <w:rsid w:val="00AA27DC"/>
    <w:rsid w:val="00AB2C24"/>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2640C"/>
    <w:rsid w:val="00B325EB"/>
    <w:rsid w:val="00B34F16"/>
    <w:rsid w:val="00B4177A"/>
    <w:rsid w:val="00B42738"/>
    <w:rsid w:val="00B45B9C"/>
    <w:rsid w:val="00B52D5D"/>
    <w:rsid w:val="00B61187"/>
    <w:rsid w:val="00B639C3"/>
    <w:rsid w:val="00B67982"/>
    <w:rsid w:val="00B732D1"/>
    <w:rsid w:val="00B80D7F"/>
    <w:rsid w:val="00B862EF"/>
    <w:rsid w:val="00B87217"/>
    <w:rsid w:val="00B8733E"/>
    <w:rsid w:val="00B96865"/>
    <w:rsid w:val="00B97DC0"/>
    <w:rsid w:val="00BA1FDB"/>
    <w:rsid w:val="00BA2BDB"/>
    <w:rsid w:val="00BA4C52"/>
    <w:rsid w:val="00BA55D4"/>
    <w:rsid w:val="00BB2448"/>
    <w:rsid w:val="00BB6F0E"/>
    <w:rsid w:val="00BB722D"/>
    <w:rsid w:val="00BB7E53"/>
    <w:rsid w:val="00BC5A38"/>
    <w:rsid w:val="00BC6888"/>
    <w:rsid w:val="00BC71B7"/>
    <w:rsid w:val="00BD2266"/>
    <w:rsid w:val="00BD2B1F"/>
    <w:rsid w:val="00BD4A34"/>
    <w:rsid w:val="00BD6E9B"/>
    <w:rsid w:val="00BE2425"/>
    <w:rsid w:val="00BE69B1"/>
    <w:rsid w:val="00BE755F"/>
    <w:rsid w:val="00BF0DF8"/>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1FBA"/>
    <w:rsid w:val="00C55466"/>
    <w:rsid w:val="00C56DAB"/>
    <w:rsid w:val="00C6174A"/>
    <w:rsid w:val="00C6538C"/>
    <w:rsid w:val="00C67897"/>
    <w:rsid w:val="00C708BC"/>
    <w:rsid w:val="00C72795"/>
    <w:rsid w:val="00C731A6"/>
    <w:rsid w:val="00C73C94"/>
    <w:rsid w:val="00C74351"/>
    <w:rsid w:val="00C74509"/>
    <w:rsid w:val="00C761CE"/>
    <w:rsid w:val="00C76845"/>
    <w:rsid w:val="00C80879"/>
    <w:rsid w:val="00C81097"/>
    <w:rsid w:val="00C90A08"/>
    <w:rsid w:val="00C9235A"/>
    <w:rsid w:val="00C95C5D"/>
    <w:rsid w:val="00CA06D4"/>
    <w:rsid w:val="00CA352E"/>
    <w:rsid w:val="00CA434F"/>
    <w:rsid w:val="00CA4E11"/>
    <w:rsid w:val="00CA6DE4"/>
    <w:rsid w:val="00CC09D6"/>
    <w:rsid w:val="00CC271F"/>
    <w:rsid w:val="00CC2FA7"/>
    <w:rsid w:val="00CC6EF8"/>
    <w:rsid w:val="00CD1CB2"/>
    <w:rsid w:val="00CD284B"/>
    <w:rsid w:val="00CD47FC"/>
    <w:rsid w:val="00CD5A96"/>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523A"/>
    <w:rsid w:val="00D3647D"/>
    <w:rsid w:val="00D40DDB"/>
    <w:rsid w:val="00D449CE"/>
    <w:rsid w:val="00D458FD"/>
    <w:rsid w:val="00D46989"/>
    <w:rsid w:val="00D5165A"/>
    <w:rsid w:val="00D5195D"/>
    <w:rsid w:val="00D53B91"/>
    <w:rsid w:val="00D547F3"/>
    <w:rsid w:val="00D57617"/>
    <w:rsid w:val="00D6230A"/>
    <w:rsid w:val="00D6526E"/>
    <w:rsid w:val="00D655F0"/>
    <w:rsid w:val="00D65ACA"/>
    <w:rsid w:val="00D6730C"/>
    <w:rsid w:val="00D717BE"/>
    <w:rsid w:val="00D71FD6"/>
    <w:rsid w:val="00D7229B"/>
    <w:rsid w:val="00D7547D"/>
    <w:rsid w:val="00D8255C"/>
    <w:rsid w:val="00D86B8A"/>
    <w:rsid w:val="00D86CCD"/>
    <w:rsid w:val="00D86F6B"/>
    <w:rsid w:val="00D87DA2"/>
    <w:rsid w:val="00D901A7"/>
    <w:rsid w:val="00D91015"/>
    <w:rsid w:val="00D9150D"/>
    <w:rsid w:val="00D91FBE"/>
    <w:rsid w:val="00DA01CF"/>
    <w:rsid w:val="00DA1A7C"/>
    <w:rsid w:val="00DA366E"/>
    <w:rsid w:val="00DA73C3"/>
    <w:rsid w:val="00DB0B90"/>
    <w:rsid w:val="00DB12BC"/>
    <w:rsid w:val="00DC007A"/>
    <w:rsid w:val="00DC33F5"/>
    <w:rsid w:val="00DC5F91"/>
    <w:rsid w:val="00DC6E43"/>
    <w:rsid w:val="00DC7729"/>
    <w:rsid w:val="00DD3E17"/>
    <w:rsid w:val="00DD605B"/>
    <w:rsid w:val="00DE3426"/>
    <w:rsid w:val="00DF260A"/>
    <w:rsid w:val="00DF742E"/>
    <w:rsid w:val="00E013FB"/>
    <w:rsid w:val="00E0148A"/>
    <w:rsid w:val="00E02F71"/>
    <w:rsid w:val="00E03469"/>
    <w:rsid w:val="00E044BB"/>
    <w:rsid w:val="00E07ABA"/>
    <w:rsid w:val="00E11929"/>
    <w:rsid w:val="00E244AB"/>
    <w:rsid w:val="00E24988"/>
    <w:rsid w:val="00E24E6F"/>
    <w:rsid w:val="00E26D9E"/>
    <w:rsid w:val="00E2736A"/>
    <w:rsid w:val="00E276AA"/>
    <w:rsid w:val="00E30A23"/>
    <w:rsid w:val="00E336D1"/>
    <w:rsid w:val="00E34259"/>
    <w:rsid w:val="00E36AC5"/>
    <w:rsid w:val="00E36EDD"/>
    <w:rsid w:val="00E417C6"/>
    <w:rsid w:val="00E47E0E"/>
    <w:rsid w:val="00E52C86"/>
    <w:rsid w:val="00E5384E"/>
    <w:rsid w:val="00E53BF3"/>
    <w:rsid w:val="00E55C1C"/>
    <w:rsid w:val="00E6192E"/>
    <w:rsid w:val="00E646F6"/>
    <w:rsid w:val="00E74CCF"/>
    <w:rsid w:val="00E802D4"/>
    <w:rsid w:val="00E81489"/>
    <w:rsid w:val="00E815A1"/>
    <w:rsid w:val="00E82B3F"/>
    <w:rsid w:val="00E87D64"/>
    <w:rsid w:val="00E90465"/>
    <w:rsid w:val="00E924A0"/>
    <w:rsid w:val="00E9672C"/>
    <w:rsid w:val="00EA1271"/>
    <w:rsid w:val="00EA3274"/>
    <w:rsid w:val="00EA3498"/>
    <w:rsid w:val="00EB1235"/>
    <w:rsid w:val="00EB479F"/>
    <w:rsid w:val="00EB656D"/>
    <w:rsid w:val="00EB7D89"/>
    <w:rsid w:val="00EC5ACB"/>
    <w:rsid w:val="00ED052D"/>
    <w:rsid w:val="00ED2BFB"/>
    <w:rsid w:val="00ED4607"/>
    <w:rsid w:val="00EE4B89"/>
    <w:rsid w:val="00EE5EC9"/>
    <w:rsid w:val="00EE6503"/>
    <w:rsid w:val="00EE6CD5"/>
    <w:rsid w:val="00EE6FCC"/>
    <w:rsid w:val="00EF0E97"/>
    <w:rsid w:val="00EF1279"/>
    <w:rsid w:val="00EF3531"/>
    <w:rsid w:val="00F11AF3"/>
    <w:rsid w:val="00F2190B"/>
    <w:rsid w:val="00F23A20"/>
    <w:rsid w:val="00F351AF"/>
    <w:rsid w:val="00F35E8D"/>
    <w:rsid w:val="00F419A1"/>
    <w:rsid w:val="00F42172"/>
    <w:rsid w:val="00F4727E"/>
    <w:rsid w:val="00F50B1A"/>
    <w:rsid w:val="00F55C9B"/>
    <w:rsid w:val="00F56073"/>
    <w:rsid w:val="00F56240"/>
    <w:rsid w:val="00F577E2"/>
    <w:rsid w:val="00F57B01"/>
    <w:rsid w:val="00F61947"/>
    <w:rsid w:val="00F653E5"/>
    <w:rsid w:val="00F66507"/>
    <w:rsid w:val="00F747D7"/>
    <w:rsid w:val="00F747F5"/>
    <w:rsid w:val="00F74B29"/>
    <w:rsid w:val="00F76518"/>
    <w:rsid w:val="00F80B9F"/>
    <w:rsid w:val="00F812AA"/>
    <w:rsid w:val="00F84758"/>
    <w:rsid w:val="00F875B1"/>
    <w:rsid w:val="00F87BDE"/>
    <w:rsid w:val="00F904E2"/>
    <w:rsid w:val="00F91C6D"/>
    <w:rsid w:val="00F92211"/>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5A030D0"/>
  <w15:docId w15:val="{DDBCD196-6E5E-4D16-834D-EFE10B9B1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4E541A"/>
    <w:rPr>
      <w:rFonts w:ascii="Calibri" w:eastAsia="Calibri" w:hAnsi="Calibri"/>
      <w:sz w:val="22"/>
      <w:szCs w:val="22"/>
      <w:lang w:eastAsia="en-US"/>
    </w:rPr>
  </w:style>
  <w:style w:type="character" w:customStyle="1" w:styleId="Nevyeenzmnka1">
    <w:name w:val="Nevyřešená zmínka1"/>
    <w:basedOn w:val="Standardnpsmoodstavce"/>
    <w:uiPriority w:val="99"/>
    <w:semiHidden/>
    <w:unhideWhenUsed/>
    <w:rsid w:val="00C55466"/>
    <w:rPr>
      <w:color w:val="605E5C"/>
      <w:shd w:val="clear" w:color="auto" w:fill="E1DFDD"/>
    </w:rPr>
  </w:style>
  <w:style w:type="paragraph" w:customStyle="1" w:styleId="ZkladntextIMP">
    <w:name w:val="Základní text_IMP"/>
    <w:basedOn w:val="Normln"/>
    <w:rsid w:val="004678C1"/>
    <w:pPr>
      <w:suppressAutoHyphens/>
      <w:spacing w:line="276" w:lineRule="auto"/>
    </w:pPr>
    <w:rPr>
      <w:sz w:val="24"/>
    </w:rPr>
  </w:style>
  <w:style w:type="character" w:styleId="Nevyeenzmnka">
    <w:name w:val="Unresolved Mention"/>
    <w:basedOn w:val="Standardnpsmoodstavce"/>
    <w:uiPriority w:val="99"/>
    <w:semiHidden/>
    <w:unhideWhenUsed/>
    <w:rsid w:val="007223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 w:id="1184518619">
      <w:bodyDiv w:val="1"/>
      <w:marLeft w:val="0"/>
      <w:marRight w:val="0"/>
      <w:marTop w:val="0"/>
      <w:marBottom w:val="0"/>
      <w:divBdr>
        <w:top w:val="none" w:sz="0" w:space="0" w:color="auto"/>
        <w:left w:val="none" w:sz="0" w:space="0" w:color="auto"/>
        <w:bottom w:val="none" w:sz="0" w:space="0" w:color="auto"/>
        <w:right w:val="none" w:sz="0" w:space="0" w:color="auto"/>
      </w:divBdr>
      <w:divsChild>
        <w:div w:id="1890532818">
          <w:marLeft w:val="0"/>
          <w:marRight w:val="0"/>
          <w:marTop w:val="0"/>
          <w:marBottom w:val="0"/>
          <w:divBdr>
            <w:top w:val="none" w:sz="0" w:space="0" w:color="auto"/>
            <w:left w:val="none" w:sz="0" w:space="0" w:color="auto"/>
            <w:bottom w:val="none" w:sz="0" w:space="0" w:color="auto"/>
            <w:right w:val="none" w:sz="0" w:space="0" w:color="auto"/>
          </w:divBdr>
          <w:divsChild>
            <w:div w:id="69616521">
              <w:marLeft w:val="0"/>
              <w:marRight w:val="0"/>
              <w:marTop w:val="0"/>
              <w:marBottom w:val="0"/>
              <w:divBdr>
                <w:top w:val="none" w:sz="0" w:space="0" w:color="auto"/>
                <w:left w:val="none" w:sz="0" w:space="0" w:color="auto"/>
                <w:bottom w:val="none" w:sz="0" w:space="0" w:color="auto"/>
                <w:right w:val="none" w:sz="0" w:space="0" w:color="auto"/>
              </w:divBdr>
              <w:divsChild>
                <w:div w:id="1898081491">
                  <w:marLeft w:val="0"/>
                  <w:marRight w:val="0"/>
                  <w:marTop w:val="0"/>
                  <w:marBottom w:val="0"/>
                  <w:divBdr>
                    <w:top w:val="none" w:sz="0" w:space="0" w:color="auto"/>
                    <w:left w:val="none" w:sz="0" w:space="0" w:color="auto"/>
                    <w:bottom w:val="none" w:sz="0" w:space="0" w:color="auto"/>
                    <w:right w:val="none" w:sz="0" w:space="0" w:color="auto"/>
                  </w:divBdr>
                  <w:divsChild>
                    <w:div w:id="1611665492">
                      <w:marLeft w:val="0"/>
                      <w:marRight w:val="0"/>
                      <w:marTop w:val="0"/>
                      <w:marBottom w:val="0"/>
                      <w:divBdr>
                        <w:top w:val="none" w:sz="0" w:space="0" w:color="auto"/>
                        <w:left w:val="none" w:sz="0" w:space="0" w:color="auto"/>
                        <w:bottom w:val="none" w:sz="0" w:space="0" w:color="auto"/>
                        <w:right w:val="none" w:sz="0" w:space="0" w:color="auto"/>
                      </w:divBdr>
                      <w:divsChild>
                        <w:div w:id="1518081351">
                          <w:marLeft w:val="13380"/>
                          <w:marRight w:val="0"/>
                          <w:marTop w:val="0"/>
                          <w:marBottom w:val="0"/>
                          <w:divBdr>
                            <w:top w:val="none" w:sz="0" w:space="0" w:color="auto"/>
                            <w:left w:val="none" w:sz="0" w:space="0" w:color="auto"/>
                            <w:bottom w:val="none" w:sz="0" w:space="0" w:color="auto"/>
                            <w:right w:val="none" w:sz="0" w:space="0" w:color="auto"/>
                          </w:divBdr>
                          <w:divsChild>
                            <w:div w:id="121920094">
                              <w:marLeft w:val="0"/>
                              <w:marRight w:val="0"/>
                              <w:marTop w:val="0"/>
                              <w:marBottom w:val="420"/>
                              <w:divBdr>
                                <w:top w:val="none" w:sz="0" w:space="0" w:color="auto"/>
                                <w:left w:val="none" w:sz="0" w:space="0" w:color="auto"/>
                                <w:bottom w:val="none" w:sz="0" w:space="0" w:color="auto"/>
                                <w:right w:val="none" w:sz="0" w:space="0" w:color="auto"/>
                              </w:divBdr>
                              <w:divsChild>
                                <w:div w:id="2097169209">
                                  <w:marLeft w:val="0"/>
                                  <w:marRight w:val="0"/>
                                  <w:marTop w:val="0"/>
                                  <w:marBottom w:val="0"/>
                                  <w:divBdr>
                                    <w:top w:val="none" w:sz="0" w:space="0" w:color="auto"/>
                                    <w:left w:val="none" w:sz="0" w:space="0" w:color="auto"/>
                                    <w:bottom w:val="none" w:sz="0" w:space="0" w:color="auto"/>
                                    <w:right w:val="none" w:sz="0" w:space="0" w:color="auto"/>
                                  </w:divBdr>
                                  <w:divsChild>
                                    <w:div w:id="1532376034">
                                      <w:marLeft w:val="0"/>
                                      <w:marRight w:val="0"/>
                                      <w:marTop w:val="0"/>
                                      <w:marBottom w:val="0"/>
                                      <w:divBdr>
                                        <w:top w:val="none" w:sz="0" w:space="0" w:color="auto"/>
                                        <w:left w:val="none" w:sz="0" w:space="0" w:color="auto"/>
                                        <w:bottom w:val="none" w:sz="0" w:space="0" w:color="auto"/>
                                        <w:right w:val="none" w:sz="0" w:space="0" w:color="auto"/>
                                      </w:divBdr>
                                      <w:divsChild>
                                        <w:div w:id="1349793505">
                                          <w:marLeft w:val="0"/>
                                          <w:marRight w:val="0"/>
                                          <w:marTop w:val="0"/>
                                          <w:marBottom w:val="0"/>
                                          <w:divBdr>
                                            <w:top w:val="none" w:sz="0" w:space="0" w:color="auto"/>
                                            <w:left w:val="none" w:sz="0" w:space="0" w:color="auto"/>
                                            <w:bottom w:val="none" w:sz="0" w:space="0" w:color="auto"/>
                                            <w:right w:val="none" w:sz="0" w:space="0" w:color="auto"/>
                                          </w:divBdr>
                                          <w:divsChild>
                                            <w:div w:id="333648819">
                                              <w:marLeft w:val="0"/>
                                              <w:marRight w:val="0"/>
                                              <w:marTop w:val="0"/>
                                              <w:marBottom w:val="0"/>
                                              <w:divBdr>
                                                <w:top w:val="none" w:sz="0" w:space="0" w:color="auto"/>
                                                <w:left w:val="none" w:sz="0" w:space="0" w:color="auto"/>
                                                <w:bottom w:val="none" w:sz="0" w:space="0" w:color="auto"/>
                                                <w:right w:val="none" w:sz="0" w:space="0" w:color="auto"/>
                                              </w:divBdr>
                                              <w:divsChild>
                                                <w:div w:id="1018315738">
                                                  <w:marLeft w:val="0"/>
                                                  <w:marRight w:val="0"/>
                                                  <w:marTop w:val="0"/>
                                                  <w:marBottom w:val="0"/>
                                                  <w:divBdr>
                                                    <w:top w:val="none" w:sz="0" w:space="0" w:color="auto"/>
                                                    <w:left w:val="none" w:sz="0" w:space="0" w:color="auto"/>
                                                    <w:bottom w:val="none" w:sz="0" w:space="0" w:color="auto"/>
                                                    <w:right w:val="none" w:sz="0" w:space="0" w:color="auto"/>
                                                  </w:divBdr>
                                                  <w:divsChild>
                                                    <w:div w:id="1438329237">
                                                      <w:marLeft w:val="0"/>
                                                      <w:marRight w:val="0"/>
                                                      <w:marTop w:val="0"/>
                                                      <w:marBottom w:val="0"/>
                                                      <w:divBdr>
                                                        <w:top w:val="none" w:sz="0" w:space="0" w:color="auto"/>
                                                        <w:left w:val="none" w:sz="0" w:space="0" w:color="auto"/>
                                                        <w:bottom w:val="none" w:sz="0" w:space="0" w:color="auto"/>
                                                        <w:right w:val="none" w:sz="0" w:space="0" w:color="auto"/>
                                                      </w:divBdr>
                                                      <w:divsChild>
                                                        <w:div w:id="1252469118">
                                                          <w:marLeft w:val="0"/>
                                                          <w:marRight w:val="0"/>
                                                          <w:marTop w:val="0"/>
                                                          <w:marBottom w:val="0"/>
                                                          <w:divBdr>
                                                            <w:top w:val="none" w:sz="0" w:space="0" w:color="auto"/>
                                                            <w:left w:val="none" w:sz="0" w:space="0" w:color="auto"/>
                                                            <w:bottom w:val="none" w:sz="0" w:space="0" w:color="auto"/>
                                                            <w:right w:val="none" w:sz="0" w:space="0" w:color="auto"/>
                                                          </w:divBdr>
                                                          <w:divsChild>
                                                            <w:div w:id="1714648287">
                                                              <w:marLeft w:val="0"/>
                                                              <w:marRight w:val="0"/>
                                                              <w:marTop w:val="0"/>
                                                              <w:marBottom w:val="0"/>
                                                              <w:divBdr>
                                                                <w:top w:val="none" w:sz="0" w:space="0" w:color="auto"/>
                                                                <w:left w:val="none" w:sz="0" w:space="0" w:color="auto"/>
                                                                <w:bottom w:val="none" w:sz="0" w:space="0" w:color="auto"/>
                                                                <w:right w:val="none" w:sz="0" w:space="0" w:color="auto"/>
                                                              </w:divBdr>
                                                              <w:divsChild>
                                                                <w:div w:id="2034111218">
                                                                  <w:marLeft w:val="0"/>
                                                                  <w:marRight w:val="0"/>
                                                                  <w:marTop w:val="0"/>
                                                                  <w:marBottom w:val="0"/>
                                                                  <w:divBdr>
                                                                    <w:top w:val="none" w:sz="0" w:space="0" w:color="auto"/>
                                                                    <w:left w:val="none" w:sz="0" w:space="0" w:color="auto"/>
                                                                    <w:bottom w:val="none" w:sz="0" w:space="0" w:color="auto"/>
                                                                    <w:right w:val="none" w:sz="0" w:space="0" w:color="auto"/>
                                                                  </w:divBdr>
                                                                  <w:divsChild>
                                                                    <w:div w:id="2125152494">
                                                                      <w:marLeft w:val="0"/>
                                                                      <w:marRight w:val="0"/>
                                                                      <w:marTop w:val="0"/>
                                                                      <w:marBottom w:val="0"/>
                                                                      <w:divBdr>
                                                                        <w:top w:val="none" w:sz="0" w:space="0" w:color="auto"/>
                                                                        <w:left w:val="none" w:sz="0" w:space="0" w:color="auto"/>
                                                                        <w:bottom w:val="none" w:sz="0" w:space="0" w:color="auto"/>
                                                                        <w:right w:val="none" w:sz="0" w:space="0" w:color="auto"/>
                                                                      </w:divBdr>
                                                                      <w:divsChild>
                                                                        <w:div w:id="711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780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ditel@zshrubina.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62B6D-DDE1-4337-8107-4302583E5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14</Pages>
  <Words>4755</Words>
  <Characters>28532</Characters>
  <DocSecurity>0</DocSecurity>
  <Lines>695</Lines>
  <Paragraphs>178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2020-04-15T07:16:00Z</dcterms:created>
  <dcterms:modified xsi:type="dcterms:W3CDTF">2021-05-08T11:41:00Z</dcterms:modified>
</cp:coreProperties>
</file>